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5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00" w:firstRow="0" w:lastRow="0" w:firstColumn="0" w:lastColumn="0" w:noHBand="0" w:noVBand="1"/>
      </w:tblPr>
      <w:tblGrid>
        <w:gridCol w:w="1296"/>
        <w:gridCol w:w="3719"/>
        <w:gridCol w:w="1243"/>
        <w:gridCol w:w="3260"/>
        <w:gridCol w:w="7"/>
      </w:tblGrid>
      <w:tr w:rsidR="00254DF3" w:rsidRPr="00347F07" w14:paraId="1F559DE0" w14:textId="77777777" w:rsidTr="00995E30">
        <w:trPr>
          <w:trHeight w:val="400"/>
        </w:trPr>
        <w:tc>
          <w:tcPr>
            <w:tcW w:w="95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BD089D" w14:textId="64206D9C" w:rsidR="00F329A5" w:rsidRPr="00347F07" w:rsidRDefault="00F329A5" w:rsidP="00254DF3">
            <w:pPr>
              <w:pStyle w:val="Default"/>
              <w:tabs>
                <w:tab w:val="left" w:pos="4540"/>
              </w:tabs>
              <w:snapToGrid w:val="0"/>
              <w:jc w:val="right"/>
            </w:pPr>
            <w:r w:rsidRPr="00347F07">
              <w:br w:type="page"/>
            </w:r>
          </w:p>
          <w:p w14:paraId="63FF5E55" w14:textId="4093964F" w:rsidR="00254DF3" w:rsidRPr="00347F07" w:rsidRDefault="00254DF3" w:rsidP="0012755C">
            <w:pPr>
              <w:pStyle w:val="Default"/>
              <w:tabs>
                <w:tab w:val="left" w:pos="4540"/>
              </w:tabs>
              <w:snapToGrid w:val="0"/>
              <w:spacing w:after="240"/>
              <w:jc w:val="center"/>
              <w:rPr>
                <w:b/>
                <w:caps/>
              </w:rPr>
            </w:pPr>
            <w:r w:rsidRPr="00347F07">
              <w:rPr>
                <w:b/>
              </w:rPr>
              <w:t>Muudatus</w:t>
            </w:r>
          </w:p>
          <w:p w14:paraId="54C4DCC0" w14:textId="7C4273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</w:rPr>
            </w:pPr>
            <w:r w:rsidRPr="00347F07">
              <w:rPr>
                <w:b/>
                <w:caps/>
              </w:rPr>
              <w:t>Muudatus nr</w:t>
            </w:r>
            <w:r w:rsidR="0031772C" w:rsidRPr="00347F07">
              <w:rPr>
                <w:b/>
                <w:caps/>
              </w:rPr>
              <w:t xml:space="preserve"> </w:t>
            </w:r>
            <w:r w:rsidR="004E4F11">
              <w:rPr>
                <w:b/>
                <w:caps/>
              </w:rPr>
              <w:t>2</w:t>
            </w:r>
            <w:r w:rsidR="00432541">
              <w:rPr>
                <w:b/>
                <w:caps/>
              </w:rPr>
              <w:t>4</w:t>
            </w:r>
          </w:p>
        </w:tc>
      </w:tr>
      <w:tr w:rsidR="00254DF3" w:rsidRPr="00347F07" w14:paraId="0E185F07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1F9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36"/>
            </w:pPr>
            <w:r w:rsidRPr="00347F07">
              <w:t xml:space="preserve">Projekti nimi: 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38EC1" w14:textId="29485B85" w:rsidR="00254DF3" w:rsidRPr="00347F07" w:rsidRDefault="008C746B" w:rsidP="0031772C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37"/>
              <w:rPr>
                <w:rFonts w:eastAsia="Times"/>
                <w:b/>
                <w:color w:val="auto"/>
              </w:rPr>
            </w:pPr>
            <w:r w:rsidRPr="00FC4BB5">
              <w:rPr>
                <w:color w:val="auto"/>
              </w:rPr>
              <w:t>Riigitee nr 4 Tallinn - Pärnu - Ikla km 122,6 - 125,2 Sauga - Pärnu 2+2 teelõigu ehitus</w:t>
            </w:r>
          </w:p>
        </w:tc>
      </w:tr>
      <w:tr w:rsidR="00254DF3" w:rsidRPr="00347F07" w14:paraId="59ABDCEE" w14:textId="77777777" w:rsidTr="005D670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C02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Kuupäev: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AD8F8" w14:textId="002719A6" w:rsidR="00254DF3" w:rsidRPr="00740FCE" w:rsidRDefault="0014407D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Cs/>
              </w:rPr>
            </w:pPr>
            <w:r>
              <w:rPr>
                <w:bCs/>
              </w:rPr>
              <w:t>17</w:t>
            </w:r>
            <w:r w:rsidR="0031772C" w:rsidRPr="00740FCE">
              <w:rPr>
                <w:bCs/>
              </w:rPr>
              <w:t>.</w:t>
            </w:r>
            <w:r w:rsidR="00930663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31772C" w:rsidRPr="00740FCE">
              <w:rPr>
                <w:bCs/>
              </w:rPr>
              <w:t>.2</w:t>
            </w:r>
            <w:r w:rsidR="00740FCE" w:rsidRPr="00740FCE">
              <w:rPr>
                <w:bCs/>
              </w:rPr>
              <w:t>02</w:t>
            </w:r>
            <w:r w:rsidR="00D7226B">
              <w:rPr>
                <w:bCs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7FAD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432"/>
            </w:pPr>
            <w:r w:rsidRPr="00347F07">
              <w:t>Lepingu nr: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90B1B" w14:textId="2BB1C5DE" w:rsidR="00254DF3" w:rsidRPr="00347F07" w:rsidRDefault="008B3799" w:rsidP="00347F07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bCs/>
              </w:rPr>
            </w:pPr>
            <w:r w:rsidRPr="00FC4BB5">
              <w:rPr>
                <w:color w:val="auto"/>
              </w:rPr>
              <w:t>3.2-3/23/1949-1</w:t>
            </w:r>
          </w:p>
        </w:tc>
      </w:tr>
      <w:tr w:rsidR="00254DF3" w:rsidRPr="00347F07" w14:paraId="4BB21D37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7734C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Töövõtja: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0679" w14:textId="73EAE5A9" w:rsidR="00254DF3" w:rsidRPr="00347F07" w:rsidRDefault="008B3799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i/>
              </w:rPr>
            </w:pPr>
            <w:r w:rsidRPr="00FC4BB5">
              <w:rPr>
                <w:color w:val="auto"/>
              </w:rPr>
              <w:t>AS TREF Nord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1DF5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26672BA6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79F5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Insener: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7EC8D" w14:textId="1D57FCA4" w:rsidR="00254DF3" w:rsidRPr="00740FCE" w:rsidRDefault="005D6700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i/>
                <w:color w:val="808080" w:themeColor="background1" w:themeShade="80"/>
              </w:rPr>
            </w:pPr>
            <w:r w:rsidRPr="00740FCE">
              <w:t>Sweco EST OÜ</w:t>
            </w:r>
            <w:r w:rsidR="007C76C5">
              <w:t xml:space="preserve">, </w:t>
            </w:r>
            <w:r w:rsidR="002A48C2">
              <w:t>Rein Kaseleht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A95F1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3B4759AA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244C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Koostatud vastavalt: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D549" w14:textId="716769A8" w:rsidR="00254DF3" w:rsidRPr="00740FCE" w:rsidRDefault="005345C2" w:rsidP="00995E30">
            <w:pPr>
              <w:pStyle w:val="WW-Default"/>
              <w:tabs>
                <w:tab w:val="left" w:pos="4540"/>
              </w:tabs>
              <w:snapToGrid w:val="0"/>
              <w:ind w:right="-147"/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 xml:space="preserve">Juhisele nr </w:t>
            </w:r>
            <w:r w:rsidR="004E4F11">
              <w:rPr>
                <w:rFonts w:ascii="Times New Roman" w:hAnsi="Times New Roman" w:cs="Times New Roman"/>
                <w:lang w:eastAsia="et-EE"/>
              </w:rPr>
              <w:t>2</w:t>
            </w:r>
            <w:r w:rsidR="00432541">
              <w:rPr>
                <w:rFonts w:ascii="Times New Roman" w:hAnsi="Times New Roman" w:cs="Times New Roman"/>
                <w:lang w:eastAsia="et-EE"/>
              </w:rPr>
              <w:t>4</w:t>
            </w:r>
            <w:r>
              <w:rPr>
                <w:rFonts w:ascii="Times New Roman" w:hAnsi="Times New Roman" w:cs="Times New Roman"/>
                <w:lang w:eastAsia="et-EE"/>
              </w:rPr>
              <w:t xml:space="preserve"> </w:t>
            </w:r>
            <w:r w:rsidR="00A25EFE">
              <w:rPr>
                <w:rFonts w:ascii="Times New Roman" w:hAnsi="Times New Roman" w:cs="Times New Roman"/>
                <w:lang w:eastAsia="et-EE"/>
              </w:rPr>
              <w:t>ja teostatud töödele</w:t>
            </w:r>
          </w:p>
        </w:tc>
      </w:tr>
    </w:tbl>
    <w:p w14:paraId="0B80E11F" w14:textId="5B64449C" w:rsidR="005D6700" w:rsidRDefault="00612C28" w:rsidP="007B272C">
      <w:pPr>
        <w:spacing w:before="240"/>
        <w:ind w:left="-142"/>
        <w:rPr>
          <w:rFonts w:ascii="Times New Roman" w:hAnsi="Times New Roman"/>
          <w:szCs w:val="24"/>
        </w:rPr>
      </w:pPr>
      <w:r w:rsidRPr="00612C28">
        <w:rPr>
          <w:rFonts w:ascii="Times New Roman" w:hAnsi="Times New Roman"/>
          <w:szCs w:val="24"/>
        </w:rPr>
        <w:t>Vastavalt Inseneri Juhisele n</w:t>
      </w:r>
      <w:r>
        <w:rPr>
          <w:rFonts w:ascii="Times New Roman" w:hAnsi="Times New Roman"/>
          <w:szCs w:val="24"/>
        </w:rPr>
        <w:t xml:space="preserve">r </w:t>
      </w:r>
      <w:r w:rsidR="004E4F11">
        <w:rPr>
          <w:rFonts w:ascii="Times New Roman" w:hAnsi="Times New Roman"/>
          <w:szCs w:val="24"/>
        </w:rPr>
        <w:t>2</w:t>
      </w:r>
      <w:r w:rsidR="00432541">
        <w:rPr>
          <w:rFonts w:ascii="Times New Roman" w:hAnsi="Times New Roman"/>
          <w:szCs w:val="24"/>
        </w:rPr>
        <w:t>4</w:t>
      </w:r>
      <w:r w:rsidRPr="00612C28">
        <w:rPr>
          <w:rFonts w:ascii="Times New Roman" w:hAnsi="Times New Roman"/>
          <w:szCs w:val="24"/>
        </w:rPr>
        <w:t xml:space="preserve"> on </w:t>
      </w:r>
      <w:r w:rsidR="008B0680">
        <w:rPr>
          <w:rFonts w:ascii="Times New Roman" w:hAnsi="Times New Roman"/>
          <w:szCs w:val="24"/>
        </w:rPr>
        <w:t xml:space="preserve">teostatud järgnevad </w:t>
      </w:r>
      <w:r w:rsidRPr="00612C28">
        <w:rPr>
          <w:rFonts w:ascii="Times New Roman" w:hAnsi="Times New Roman"/>
          <w:szCs w:val="24"/>
        </w:rPr>
        <w:t>tööd:</w:t>
      </w:r>
    </w:p>
    <w:p w14:paraId="21B0A2AF" w14:textId="4D1765EF" w:rsidR="00D661E2" w:rsidRPr="007B272C" w:rsidRDefault="00C07A94" w:rsidP="007646C3">
      <w:pPr>
        <w:spacing w:before="240"/>
        <w:ind w:left="-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Liiklusohutus auditist tulenevad tööd ja liiklusmärkide ümbertõstmine</w:t>
      </w:r>
    </w:p>
    <w:p w14:paraId="14B11545" w14:textId="2BC11680" w:rsidR="00254DF3" w:rsidRDefault="00254DF3" w:rsidP="008B3799">
      <w:pPr>
        <w:spacing w:before="240"/>
        <w:ind w:left="-142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 xml:space="preserve">Käesoleva Muudatusega kaasneb lepingu hinna </w:t>
      </w:r>
      <w:r w:rsidR="008B0680">
        <w:rPr>
          <w:rFonts w:ascii="Times New Roman" w:hAnsi="Times New Roman"/>
          <w:szCs w:val="24"/>
        </w:rPr>
        <w:t>suurenemine</w:t>
      </w:r>
      <w:r w:rsidRPr="00347F07">
        <w:rPr>
          <w:rFonts w:ascii="Times New Roman" w:hAnsi="Times New Roman"/>
          <w:szCs w:val="24"/>
        </w:rPr>
        <w:t xml:space="preserve">  eurot ilma käibemaksuta</w:t>
      </w:r>
      <w:r w:rsidR="00612C28">
        <w:rPr>
          <w:rFonts w:ascii="Times New Roman" w:hAnsi="Times New Roman"/>
          <w:szCs w:val="24"/>
        </w:rPr>
        <w:t>:</w:t>
      </w:r>
      <w:r w:rsidR="0092489A">
        <w:rPr>
          <w:rFonts w:ascii="Times New Roman" w:hAnsi="Times New Roman"/>
          <w:szCs w:val="24"/>
        </w:rPr>
        <w:t xml:space="preserve"> </w:t>
      </w:r>
      <w:r w:rsidR="00C07A94">
        <w:rPr>
          <w:rFonts w:ascii="Times New Roman" w:hAnsi="Times New Roman"/>
          <w:szCs w:val="24"/>
        </w:rPr>
        <w:t>970,00</w:t>
      </w:r>
      <w:r w:rsidR="00B16B2C">
        <w:rPr>
          <w:rFonts w:ascii="Times New Roman" w:hAnsi="Times New Roman"/>
          <w:szCs w:val="24"/>
        </w:rPr>
        <w:t xml:space="preserve"> eur</w:t>
      </w:r>
    </w:p>
    <w:tbl>
      <w:tblPr>
        <w:tblStyle w:val="TableGrid"/>
        <w:tblW w:w="9259" w:type="dxa"/>
        <w:tblInd w:w="0" w:type="dxa"/>
        <w:tblLayout w:type="fixed"/>
        <w:tblCellMar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9259"/>
      </w:tblGrid>
      <w:tr w:rsidR="00A25EFE" w:rsidRPr="00A56022" w14:paraId="17DB314B" w14:textId="77777777" w:rsidTr="00B54ABE">
        <w:trPr>
          <w:trHeight w:val="3958"/>
        </w:trPr>
        <w:tc>
          <w:tcPr>
            <w:tcW w:w="9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89CF" w14:textId="294CB178" w:rsidR="00A866D4" w:rsidRPr="00B8311F" w:rsidRDefault="00BE24AD" w:rsidP="00B8311F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  <w:lang w:eastAsia="en-US"/>
              </w:rPr>
            </w:pPr>
            <w:r>
              <w:rPr>
                <w:rFonts w:eastAsia="Times New Roman"/>
                <w:i/>
                <w:lang w:eastAsia="en-US"/>
              </w:rPr>
              <w:t>Juurdetulev</w:t>
            </w:r>
            <w:r w:rsidR="0026190C" w:rsidRPr="00B8311F">
              <w:rPr>
                <w:rFonts w:eastAsia="Times New Roman"/>
                <w:i/>
                <w:lang w:eastAsia="en-US"/>
              </w:rPr>
              <w:t xml:space="preserve"> </w:t>
            </w:r>
            <w:r w:rsidR="00A25EFE" w:rsidRPr="00B8311F">
              <w:rPr>
                <w:rFonts w:eastAsia="Times New Roman"/>
                <w:i/>
                <w:lang w:eastAsia="en-US"/>
              </w:rPr>
              <w:t>töö</w:t>
            </w:r>
          </w:p>
          <w:tbl>
            <w:tblPr>
              <w:tblStyle w:val="TableGrid"/>
              <w:tblW w:w="8804" w:type="dxa"/>
              <w:tblInd w:w="5" w:type="dxa"/>
              <w:tblLayout w:type="fixed"/>
              <w:tblCellMar>
                <w:top w:w="49" w:type="dxa"/>
                <w:left w:w="70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913"/>
              <w:gridCol w:w="3352"/>
              <w:gridCol w:w="1134"/>
              <w:gridCol w:w="992"/>
              <w:gridCol w:w="1134"/>
              <w:gridCol w:w="1279"/>
            </w:tblGrid>
            <w:tr w:rsidR="00A25EFE" w:rsidRPr="00B8311F" w14:paraId="0265535D" w14:textId="77777777" w:rsidTr="000567A5">
              <w:trPr>
                <w:trHeight w:val="473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1D9B7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Art nr 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9F7BB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Tööde kirjeldus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1187E4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Mõõtühik 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71032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Maht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503E3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Ühikhind, eur 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82FE5E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Maksumus, eur </w:t>
                  </w:r>
                </w:p>
              </w:tc>
            </w:tr>
            <w:tr w:rsidR="00A25EFE" w:rsidRPr="00B8311F" w14:paraId="565610B6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98E995" w14:textId="66DF660E" w:rsidR="008B3799" w:rsidRPr="00B8311F" w:rsidRDefault="008B379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</w:p>
                <w:p w14:paraId="043BC9F7" w14:textId="369D9B1C" w:rsidR="00A25EFE" w:rsidRPr="00B8311F" w:rsidRDefault="00A25EFE" w:rsidP="009B1774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lang w:eastAsia="en-US"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BFBE89" w14:textId="4E7EE9FB" w:rsidR="00495ADA" w:rsidRPr="00B8311F" w:rsidRDefault="00B7350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73505">
                    <w:rPr>
                      <w:rFonts w:eastAsia="Times New Roman"/>
                      <w:i/>
                      <w:lang w:eastAsia="en-US"/>
                    </w:rPr>
                    <w:t>Liiklusmärgi ümberpaigaldamine koos postiga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AFD41E9" w14:textId="185FAEA5" w:rsidR="00A25EFE" w:rsidRPr="00B8311F" w:rsidRDefault="007450F8" w:rsidP="001D6217">
                  <w:pPr>
                    <w:pStyle w:val="Default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0D66268" w14:textId="29BB9D80" w:rsidR="00A25EFE" w:rsidRPr="00B8311F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8A3620" w14:textId="50824FE7" w:rsidR="00A25EFE" w:rsidRPr="00B8311F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47,0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04B5DB1" w14:textId="02676B3E" w:rsidR="00A25EFE" w:rsidRPr="00B8311F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235,00</w:t>
                  </w:r>
                </w:p>
              </w:tc>
            </w:tr>
            <w:tr w:rsidR="00BE24AD" w:rsidRPr="00B8311F" w14:paraId="36ED4BA7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873886D" w14:textId="77777777" w:rsidR="00BE24AD" w:rsidRPr="00B8311F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345BC28" w14:textId="00909471" w:rsidR="00BE24AD" w:rsidRPr="00100A6D" w:rsidRDefault="00DB3470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DB3470">
                    <w:rPr>
                      <w:rFonts w:eastAsia="Times New Roman"/>
                      <w:i/>
                    </w:rPr>
                    <w:t>Liiklusmärgi posti paigaldus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F8ACEEB" w14:textId="4799DE8E" w:rsidR="00DB273B" w:rsidRPr="00DB273B" w:rsidRDefault="007450F8" w:rsidP="00DB273B">
                  <w:pPr>
                    <w:pStyle w:val="Default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  <w:p w14:paraId="254FF611" w14:textId="79079ED0" w:rsidR="00BE24AD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79FB21D" w14:textId="34647B23" w:rsidR="00BE24AD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480B50A" w14:textId="09236A7C" w:rsidR="00BE24AD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75,0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8AE0472" w14:textId="5FA0B90F" w:rsidR="00BE24AD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150,00</w:t>
                  </w:r>
                </w:p>
              </w:tc>
            </w:tr>
            <w:tr w:rsidR="00BE24AD" w:rsidRPr="00B8311F" w14:paraId="0E9209CA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A4379E8" w14:textId="77777777" w:rsidR="00BE24AD" w:rsidRPr="00B8311F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9A88FC0" w14:textId="53A14E2C" w:rsidR="00BE24AD" w:rsidRPr="00100A6D" w:rsidRDefault="00835B0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835B0E">
                    <w:rPr>
                      <w:rFonts w:eastAsia="Times New Roman"/>
                      <w:i/>
                    </w:rPr>
                    <w:t>Liiklusmärgi ümberpaigaldus postilt postile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29F83C0" w14:textId="757FD6FA" w:rsidR="00BE24AD" w:rsidRDefault="007450F8" w:rsidP="001D6217">
                  <w:pPr>
                    <w:pStyle w:val="Default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8E5622" w14:textId="44673985" w:rsidR="00BE24AD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B8B3A15" w14:textId="43AACCF0" w:rsidR="00BE24AD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20,0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740087B" w14:textId="7BC16523" w:rsidR="00BE24AD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120,00</w:t>
                  </w:r>
                </w:p>
              </w:tc>
            </w:tr>
            <w:tr w:rsidR="00364719" w:rsidRPr="00B8311F" w14:paraId="53AD1CD2" w14:textId="77777777" w:rsidTr="000242C9">
              <w:trPr>
                <w:trHeight w:val="664"/>
              </w:trPr>
              <w:tc>
                <w:tcPr>
                  <w:tcW w:w="880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0F35FC0" w14:textId="6DE77BAD" w:rsidR="00364719" w:rsidRPr="00835B0E" w:rsidRDefault="00835B0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835B0E">
                    <w:rPr>
                      <w:rFonts w:eastAsia="Times New Roman"/>
                      <w:i/>
                    </w:rPr>
                    <w:t>Liiklusohutusauditist tulenevad tööd</w:t>
                  </w:r>
                </w:p>
              </w:tc>
            </w:tr>
            <w:tr w:rsidR="001C068E" w:rsidRPr="00B8311F" w14:paraId="1847E4D6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EE5E9EB" w14:textId="77777777" w:rsidR="001C068E" w:rsidRPr="00B8311F" w:rsidRDefault="001C068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54BA654" w14:textId="7B059D6B" w:rsidR="001C068E" w:rsidRPr="00100A6D" w:rsidRDefault="001A348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1A3489">
                    <w:rPr>
                      <w:rFonts w:eastAsia="Times New Roman"/>
                      <w:i/>
                    </w:rPr>
                    <w:t>Tähispostid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238A2B4" w14:textId="74878F71" w:rsidR="001C068E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1C6CA74" w14:textId="0F96D48B" w:rsidR="001C068E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2518FAB" w14:textId="5331383D" w:rsidR="001C068E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15,0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E01708E" w14:textId="218D3B6B" w:rsidR="001C068E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75,00</w:t>
                  </w:r>
                </w:p>
              </w:tc>
            </w:tr>
            <w:tr w:rsidR="00364719" w:rsidRPr="00B8311F" w14:paraId="292996FA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8D8FB4B" w14:textId="77777777" w:rsidR="00364719" w:rsidRPr="00B8311F" w:rsidRDefault="0036471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72D3CCB" w14:textId="4BFFCDF3" w:rsidR="00364719" w:rsidRPr="00100A6D" w:rsidRDefault="002A7C13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2A7C13">
                    <w:rPr>
                      <w:rFonts w:eastAsia="Times New Roman"/>
                      <w:i/>
                    </w:rPr>
                    <w:t>Bussipeatuse märkide ümbertõstmine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D821BB4" w14:textId="55BC4A93" w:rsidR="00364719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6D87B4" w14:textId="3385DDEB" w:rsidR="00364719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BFBF0E3" w14:textId="108225AE" w:rsidR="00364719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54,0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B550EE8" w14:textId="3C584FBB" w:rsidR="00364719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108,00</w:t>
                  </w:r>
                </w:p>
              </w:tc>
            </w:tr>
            <w:tr w:rsidR="00364719" w:rsidRPr="00B8311F" w14:paraId="1497DDE9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A0FFBD3" w14:textId="77777777" w:rsidR="00364719" w:rsidRPr="00B8311F" w:rsidRDefault="0036471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23C8D0C" w14:textId="342CC74F" w:rsidR="00364719" w:rsidRPr="00100A6D" w:rsidRDefault="00BA66F0" w:rsidP="00D15A86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BA66F0">
                    <w:rPr>
                      <w:rFonts w:eastAsia="Times New Roman"/>
                      <w:i/>
                    </w:rPr>
                    <w:t>Markeering 944 PK 1228+25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7FBB79A" w14:textId="0E95A9CE" w:rsidR="00364719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EBF4D8C" w14:textId="1E9FF032" w:rsidR="00364719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0ED7B3" w14:textId="180CA9BD" w:rsidR="00364719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114,0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075DC7A" w14:textId="5CA0605E" w:rsidR="00364719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114,00</w:t>
                  </w:r>
                </w:p>
              </w:tc>
            </w:tr>
            <w:tr w:rsidR="001C068E" w:rsidRPr="00B8311F" w14:paraId="3C0FAF5C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3FA71BE" w14:textId="77777777" w:rsidR="001C068E" w:rsidRPr="00B8311F" w:rsidRDefault="001C068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9EA4976" w14:textId="230AA5EA" w:rsidR="001C068E" w:rsidRPr="00100A6D" w:rsidRDefault="00E40A9C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E40A9C">
                    <w:rPr>
                      <w:rFonts w:eastAsia="Times New Roman"/>
                      <w:i/>
                    </w:rPr>
                    <w:t>2xLM ja 1xLM posti eemaldus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C10F99F" w14:textId="35F2FB0E" w:rsidR="001C068E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2454D16" w14:textId="45961902" w:rsidR="001C068E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7AB1671" w14:textId="0D5C8FE8" w:rsidR="001C068E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35,0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988B188" w14:textId="3B7F4FFE" w:rsidR="001C068E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35,00</w:t>
                  </w:r>
                </w:p>
              </w:tc>
            </w:tr>
            <w:tr w:rsidR="001C068E" w:rsidRPr="00B8311F" w14:paraId="07A55135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6B8656F" w14:textId="77777777" w:rsidR="001C068E" w:rsidRPr="00B8311F" w:rsidRDefault="001C068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B182E82" w14:textId="390F39A1" w:rsidR="001C068E" w:rsidRPr="00100A6D" w:rsidRDefault="00A42C73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A42C73">
                    <w:rPr>
                      <w:rFonts w:eastAsia="Times New Roman"/>
                      <w:i/>
                    </w:rPr>
                    <w:t>1x LM post + 1x LM ümberpaigaldus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9BD3399" w14:textId="2F3582FC" w:rsidR="001C068E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A7176E3" w14:textId="32EEDAFC" w:rsidR="001C068E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DEA9113" w14:textId="72035D3B" w:rsidR="001C068E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89,0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ACC38A0" w14:textId="72F03F3D" w:rsidR="001C068E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89,00</w:t>
                  </w:r>
                </w:p>
              </w:tc>
            </w:tr>
            <w:tr w:rsidR="00A42C73" w:rsidRPr="00B8311F" w14:paraId="14BB0B03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CE2DC51" w14:textId="77777777" w:rsidR="00A42C73" w:rsidRPr="00B8311F" w:rsidRDefault="00A42C73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62AD869" w14:textId="6072C0E5" w:rsidR="00A42C73" w:rsidRPr="00A42C73" w:rsidRDefault="007450F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7450F8">
                    <w:rPr>
                      <w:rFonts w:eastAsia="Times New Roman"/>
                      <w:i/>
                    </w:rPr>
                    <w:t>LM ümberpaigaldamine (sisaldab masinmärgistust ning käsimärgistust)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BCE47A" w14:textId="15288F6F" w:rsidR="00A42C73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D95D5DD" w14:textId="5013595C" w:rsidR="00A42C73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83A6C4E" w14:textId="335725AF" w:rsidR="00A42C73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44,0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459D130" w14:textId="5E18381D" w:rsidR="00A42C73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44,00</w:t>
                  </w:r>
                </w:p>
              </w:tc>
            </w:tr>
            <w:tr w:rsidR="009D1DD5" w:rsidRPr="00B8311F" w14:paraId="289C393A" w14:textId="77777777" w:rsidTr="002A48C2">
              <w:trPr>
                <w:trHeight w:val="259"/>
              </w:trPr>
              <w:tc>
                <w:tcPr>
                  <w:tcW w:w="75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5BCCD00" w14:textId="5A087E14" w:rsidR="009D1DD5" w:rsidRPr="00B8311F" w:rsidRDefault="00BF47B2" w:rsidP="00BF47B2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Kokku lisanduv töö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7112A9A" w14:textId="25BB99FD" w:rsidR="009D1DD5" w:rsidRPr="00B8311F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970,00</w:t>
                  </w:r>
                </w:p>
              </w:tc>
            </w:tr>
            <w:tr w:rsidR="00BF47B2" w:rsidRPr="00B8311F" w14:paraId="401638BB" w14:textId="77777777" w:rsidTr="002A48C2">
              <w:trPr>
                <w:trHeight w:val="475"/>
              </w:trPr>
              <w:tc>
                <w:tcPr>
                  <w:tcW w:w="75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C460BA" w14:textId="55133B0D" w:rsidR="00BF47B2" w:rsidRPr="00B8311F" w:rsidRDefault="00BF47B2" w:rsidP="00BF47B2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Kokku muudatus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7BFB1D5" w14:textId="7441FE3E" w:rsidR="00BF47B2" w:rsidRPr="00B8311F" w:rsidRDefault="0079098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970,00</w:t>
                  </w:r>
                </w:p>
              </w:tc>
            </w:tr>
          </w:tbl>
          <w:p w14:paraId="14C9AC14" w14:textId="5275F4DF" w:rsidR="009678BF" w:rsidRPr="009678BF" w:rsidRDefault="009678BF" w:rsidP="009678BF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14:paraId="19AAF9EA" w14:textId="41B1170B" w:rsidR="004D6E27" w:rsidRDefault="004D6E27" w:rsidP="00B54ABE">
      <w:pPr>
        <w:spacing w:before="120"/>
        <w:rPr>
          <w:rFonts w:ascii="Times New Roman" w:hAnsi="Times New Roman"/>
          <w:bCs/>
          <w:szCs w:val="24"/>
        </w:rPr>
      </w:pPr>
      <w:r w:rsidRPr="00347F07">
        <w:rPr>
          <w:rFonts w:ascii="Times New Roman" w:hAnsi="Times New Roman"/>
          <w:bCs/>
          <w:szCs w:val="24"/>
        </w:rPr>
        <w:lastRenderedPageBreak/>
        <w:t>Lisa</w:t>
      </w:r>
      <w:r w:rsidR="001D120E">
        <w:rPr>
          <w:rFonts w:ascii="Times New Roman" w:hAnsi="Times New Roman"/>
          <w:bCs/>
          <w:szCs w:val="24"/>
        </w:rPr>
        <w:t xml:space="preserve"> 1</w:t>
      </w:r>
      <w:r w:rsidRPr="00347F07">
        <w:rPr>
          <w:rFonts w:ascii="Times New Roman" w:hAnsi="Times New Roman"/>
          <w:bCs/>
          <w:szCs w:val="24"/>
        </w:rPr>
        <w:t xml:space="preserve">: </w:t>
      </w:r>
      <w:r w:rsidR="00FD652E">
        <w:rPr>
          <w:rFonts w:ascii="Times New Roman" w:hAnsi="Times New Roman"/>
          <w:bCs/>
          <w:szCs w:val="24"/>
        </w:rPr>
        <w:t>Juhis nr</w:t>
      </w:r>
      <w:r w:rsidR="00BF47B2">
        <w:rPr>
          <w:rFonts w:ascii="Times New Roman" w:hAnsi="Times New Roman"/>
          <w:bCs/>
          <w:szCs w:val="24"/>
        </w:rPr>
        <w:t xml:space="preserve"> </w:t>
      </w:r>
      <w:r w:rsidR="0022449F">
        <w:rPr>
          <w:rFonts w:ascii="Times New Roman" w:hAnsi="Times New Roman"/>
          <w:bCs/>
          <w:szCs w:val="24"/>
        </w:rPr>
        <w:t>2</w:t>
      </w:r>
      <w:r w:rsidR="0079098D">
        <w:rPr>
          <w:rFonts w:ascii="Times New Roman" w:hAnsi="Times New Roman"/>
          <w:bCs/>
          <w:szCs w:val="24"/>
        </w:rPr>
        <w:t>4</w:t>
      </w:r>
    </w:p>
    <w:p w14:paraId="4C3E7ABC" w14:textId="1B68FC16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b/>
          <w:szCs w:val="24"/>
        </w:rPr>
        <w:t>Insener: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2A48C2">
        <w:rPr>
          <w:rFonts w:ascii="Times New Roman" w:hAnsi="Times New Roman"/>
          <w:szCs w:val="24"/>
        </w:rPr>
        <w:t>Rein Kaseleht</w:t>
      </w:r>
    </w:p>
    <w:p w14:paraId="13F76E8B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165881B9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C7544A9" w14:textId="7F7552E1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Tellija: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Arto Juhansoo</w:t>
      </w:r>
    </w:p>
    <w:p w14:paraId="19D7F8EA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0D74E39B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84C666E" w14:textId="7285C570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Töövõtja: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Hannes Kivilo</w:t>
      </w:r>
    </w:p>
    <w:p w14:paraId="642A3B24" w14:textId="22B187A3" w:rsidR="00191078" w:rsidRPr="00347F07" w:rsidRDefault="00254DF3" w:rsidP="0025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sectPr w:rsidR="00191078" w:rsidRPr="00347F07" w:rsidSect="00B54ABE">
      <w:headerReference w:type="default" r:id="rId11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D87D6" w14:textId="77777777" w:rsidR="00F22791" w:rsidRDefault="00F22791" w:rsidP="00852E81">
      <w:pPr>
        <w:spacing w:after="0" w:line="240" w:lineRule="auto"/>
      </w:pPr>
      <w:r>
        <w:separator/>
      </w:r>
    </w:p>
  </w:endnote>
  <w:endnote w:type="continuationSeparator" w:id="0">
    <w:p w14:paraId="050849F1" w14:textId="77777777" w:rsidR="00F22791" w:rsidRDefault="00F22791" w:rsidP="0085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E0F1E" w14:textId="77777777" w:rsidR="00F22791" w:rsidRDefault="00F22791" w:rsidP="00852E81">
      <w:pPr>
        <w:spacing w:after="0" w:line="240" w:lineRule="auto"/>
      </w:pPr>
      <w:r>
        <w:separator/>
      </w:r>
    </w:p>
  </w:footnote>
  <w:footnote w:type="continuationSeparator" w:id="0">
    <w:p w14:paraId="12239BC7" w14:textId="77777777" w:rsidR="00F22791" w:rsidRDefault="00F22791" w:rsidP="0085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81D6" w14:textId="77777777" w:rsidR="002F2231" w:rsidRDefault="002F2231" w:rsidP="009438E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8BFA8B3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600AB74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431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suff w:val="space"/>
      <w:lvlText w:val="%1)"/>
      <w:lvlJc w:val="left"/>
      <w:pPr>
        <w:tabs>
          <w:tab w:val="num" w:pos="353"/>
        </w:tabs>
        <w:ind w:left="1130" w:hanging="420"/>
      </w:pPr>
      <w:rPr>
        <w:rFonts w:cs="Times New Roman"/>
        <w:b w:val="0"/>
        <w:color w:val="auto"/>
      </w:rPr>
    </w:lvl>
  </w:abstractNum>
  <w:abstractNum w:abstractNumId="6" w15:restartNumberingAfterBreak="0">
    <w:nsid w:val="00000007"/>
    <w:multiLevelType w:val="multilevel"/>
    <w:tmpl w:val="99E20ABA"/>
    <w:name w:val="WW8Num6"/>
    <w:lvl w:ilvl="0">
      <w:start w:val="1"/>
      <w:numFmt w:val="decimal"/>
      <w:lvlText w:val="(%1)"/>
      <w:lvlJc w:val="left"/>
      <w:pPr>
        <w:tabs>
          <w:tab w:val="num" w:pos="400"/>
        </w:tabs>
        <w:ind w:left="400" w:hanging="340"/>
      </w:pPr>
      <w:rPr>
        <w:rFonts w:ascii="Symbol" w:eastAsia="Times New Roman" w:hAnsi="Symbol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suff w:val="space"/>
      <w:lvlText w:val="%1)"/>
      <w:lvlJc w:val="left"/>
      <w:pPr>
        <w:tabs>
          <w:tab w:val="num" w:pos="920"/>
        </w:tabs>
        <w:ind w:left="1697" w:hanging="420"/>
      </w:pPr>
      <w:rPr>
        <w:color w:val="auto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2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22"/>
    <w:lvl w:ilvl="0">
      <w:start w:val="1"/>
      <w:numFmt w:val="decimal"/>
      <w:suff w:val="space"/>
      <w:lvlText w:val="(%1)"/>
      <w:lvlJc w:val="left"/>
      <w:pPr>
        <w:tabs>
          <w:tab w:val="num" w:pos="-357"/>
        </w:tabs>
        <w:ind w:left="360" w:hanging="360"/>
      </w:pPr>
      <w:rPr>
        <w:rFonts w:cs="Times New Roman"/>
        <w:b w:val="0"/>
        <w:color w:val="auto"/>
      </w:rPr>
    </w:lvl>
  </w:abstractNum>
  <w:abstractNum w:abstractNumId="1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  <w:rPr>
        <w:b w:val="0"/>
        <w:i w:val="0"/>
      </w:rPr>
    </w:lvl>
  </w:abstractNum>
  <w:abstractNum w:abstractNumId="14" w15:restartNumberingAfterBreak="0">
    <w:nsid w:val="00000012"/>
    <w:multiLevelType w:val="singleLevel"/>
    <w:tmpl w:val="00000012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</w:lvl>
  </w:abstractNum>
  <w:abstractNum w:abstractNumId="15" w15:restartNumberingAfterBreak="0">
    <w:nsid w:val="00000013"/>
    <w:multiLevelType w:val="singleLevel"/>
    <w:tmpl w:val="00000013"/>
    <w:name w:val="WW8Num2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16" w15:restartNumberingAfterBreak="0">
    <w:nsid w:val="00000016"/>
    <w:multiLevelType w:val="singleLevel"/>
    <w:tmpl w:val="00000016"/>
    <w:name w:val="WW8Num30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8"/>
    <w:multiLevelType w:val="singleLevel"/>
    <w:tmpl w:val="00000018"/>
    <w:name w:val="WW8Num3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17" w:hanging="360"/>
      </w:pPr>
      <w:rPr>
        <w:rFonts w:ascii="Symbol" w:eastAsia="Times New Roman" w:hAnsi="Symbol"/>
      </w:rPr>
    </w:lvl>
  </w:abstractNum>
  <w:abstractNum w:abstractNumId="18" w15:restartNumberingAfterBreak="0">
    <w:nsid w:val="0000001A"/>
    <w:multiLevelType w:val="singleLevel"/>
    <w:tmpl w:val="0000001A"/>
    <w:name w:val="WW8Num34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C"/>
    <w:multiLevelType w:val="singleLevel"/>
    <w:tmpl w:val="0000001C"/>
    <w:name w:val="WW8Num36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F"/>
    <w:multiLevelType w:val="singleLevel"/>
    <w:tmpl w:val="0000001F"/>
    <w:name w:val="WW8Num39"/>
    <w:lvl w:ilvl="0">
      <w:start w:val="1"/>
      <w:numFmt w:val="decimal"/>
      <w:suff w:val="space"/>
      <w:lvlText w:val="%1)"/>
      <w:lvlJc w:val="left"/>
      <w:pPr>
        <w:tabs>
          <w:tab w:val="num" w:pos="350"/>
        </w:tabs>
        <w:ind w:left="1127" w:hanging="417"/>
      </w:pPr>
    </w:lvl>
  </w:abstractNum>
  <w:abstractNum w:abstractNumId="21" w15:restartNumberingAfterBreak="0">
    <w:nsid w:val="00000020"/>
    <w:multiLevelType w:val="singleLevel"/>
    <w:tmpl w:val="F2F40042"/>
    <w:name w:val="WW8Num40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2" w15:restartNumberingAfterBreak="0">
    <w:nsid w:val="00000021"/>
    <w:multiLevelType w:val="singleLevel"/>
    <w:tmpl w:val="1F289D8E"/>
    <w:name w:val="WW8Num41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  <w:vertAlign w:val="baseline"/>
      </w:rPr>
    </w:lvl>
  </w:abstractNum>
  <w:abstractNum w:abstractNumId="23" w15:restartNumberingAfterBreak="0">
    <w:nsid w:val="00000023"/>
    <w:multiLevelType w:val="singleLevel"/>
    <w:tmpl w:val="C5EC64DC"/>
    <w:name w:val="WW8Num43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4" w15:restartNumberingAfterBreak="0">
    <w:nsid w:val="00000024"/>
    <w:multiLevelType w:val="singleLevel"/>
    <w:tmpl w:val="00000024"/>
    <w:name w:val="WW8Num44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00000026"/>
    <w:multiLevelType w:val="singleLevel"/>
    <w:tmpl w:val="00000026"/>
    <w:name w:val="WW8Num45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6" w15:restartNumberingAfterBreak="0">
    <w:nsid w:val="00000027"/>
    <w:multiLevelType w:val="singleLevel"/>
    <w:tmpl w:val="00000027"/>
    <w:name w:val="WW8Num4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363"/>
      </w:pPr>
      <w:rPr>
        <w:rFonts w:cs="Times New Roman"/>
        <w:b w:val="0"/>
        <w:color w:val="auto"/>
      </w:rPr>
    </w:lvl>
  </w:abstractNum>
  <w:abstractNum w:abstractNumId="27" w15:restartNumberingAfterBreak="0">
    <w:nsid w:val="0000002C"/>
    <w:multiLevelType w:val="singleLevel"/>
    <w:tmpl w:val="0000002C"/>
    <w:name w:val="WW8Num52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  <w:i w:val="0"/>
      </w:rPr>
    </w:lvl>
  </w:abstractNum>
  <w:abstractNum w:abstractNumId="28" w15:restartNumberingAfterBreak="0">
    <w:nsid w:val="0000002D"/>
    <w:multiLevelType w:val="singleLevel"/>
    <w:tmpl w:val="0000002D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9" w15:restartNumberingAfterBreak="0">
    <w:nsid w:val="0000002F"/>
    <w:multiLevelType w:val="singleLevel"/>
    <w:tmpl w:val="0000002F"/>
    <w:name w:val="WW8Num5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0" w15:restartNumberingAfterBreak="0">
    <w:nsid w:val="00000032"/>
    <w:multiLevelType w:val="singleLevel"/>
    <w:tmpl w:val="00000032"/>
    <w:name w:val="WW8Num58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31" w15:restartNumberingAfterBreak="0">
    <w:nsid w:val="00000033"/>
    <w:multiLevelType w:val="singleLevel"/>
    <w:tmpl w:val="00000033"/>
    <w:name w:val="WW8Num6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17"/>
      </w:pPr>
      <w:rPr>
        <w:rFonts w:ascii="Times New Roman" w:hAnsi="Times New Roman" w:cs="Times New Roman"/>
      </w:rPr>
    </w:lvl>
  </w:abstractNum>
  <w:abstractNum w:abstractNumId="32" w15:restartNumberingAfterBreak="0">
    <w:nsid w:val="00000034"/>
    <w:multiLevelType w:val="singleLevel"/>
    <w:tmpl w:val="00000034"/>
    <w:name w:val="WW8Num6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3" w15:restartNumberingAfterBreak="0">
    <w:nsid w:val="00000035"/>
    <w:multiLevelType w:val="singleLevel"/>
    <w:tmpl w:val="00000035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4" w15:restartNumberingAfterBreak="0">
    <w:nsid w:val="00000036"/>
    <w:multiLevelType w:val="singleLevel"/>
    <w:tmpl w:val="00000036"/>
    <w:name w:val="WW8Num63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5" w15:restartNumberingAfterBreak="0">
    <w:nsid w:val="0000003A"/>
    <w:multiLevelType w:val="singleLevel"/>
    <w:tmpl w:val="0000003A"/>
    <w:name w:val="WW8Num67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eastAsia="Times New Roman"/>
        <w:strike w:val="0"/>
        <w:dstrike w:val="0"/>
      </w:rPr>
    </w:lvl>
  </w:abstractNum>
  <w:abstractNum w:abstractNumId="36" w15:restartNumberingAfterBreak="0">
    <w:nsid w:val="0000003B"/>
    <w:multiLevelType w:val="singleLevel"/>
    <w:tmpl w:val="F4168A70"/>
    <w:name w:val="WW8Num68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37" w15:restartNumberingAfterBreak="0">
    <w:nsid w:val="0000003C"/>
    <w:multiLevelType w:val="singleLevel"/>
    <w:tmpl w:val="0000003C"/>
    <w:name w:val="WW8Num69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8" w15:restartNumberingAfterBreak="0">
    <w:nsid w:val="0000003E"/>
    <w:multiLevelType w:val="singleLevel"/>
    <w:tmpl w:val="1340FA84"/>
    <w:name w:val="WW8Num71"/>
    <w:lvl w:ilvl="0">
      <w:start w:val="1"/>
      <w:numFmt w:val="decimal"/>
      <w:suff w:val="space"/>
      <w:lvlText w:val="(%1)"/>
      <w:lvlJc w:val="left"/>
      <w:pPr>
        <w:ind w:left="397" w:hanging="37"/>
      </w:pPr>
      <w:rPr>
        <w:rFonts w:hint="default"/>
      </w:rPr>
    </w:lvl>
  </w:abstractNum>
  <w:abstractNum w:abstractNumId="39" w15:restartNumberingAfterBreak="0">
    <w:nsid w:val="072A7FB5"/>
    <w:multiLevelType w:val="multilevel"/>
    <w:tmpl w:val="6FBE3F1C"/>
    <w:name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707339"/>
    <w:multiLevelType w:val="multilevel"/>
    <w:tmpl w:val="F31403B0"/>
    <w:styleLink w:val="Laad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42" w15:restartNumberingAfterBreak="0">
    <w:nsid w:val="4A806000"/>
    <w:multiLevelType w:val="multilevel"/>
    <w:tmpl w:val="C2B42208"/>
    <w:lvl w:ilvl="0">
      <w:start w:val="1"/>
      <w:numFmt w:val="decimal"/>
      <w:pStyle w:val="Laad7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43" w15:restartNumberingAfterBreak="0">
    <w:nsid w:val="599F01CD"/>
    <w:multiLevelType w:val="hybridMultilevel"/>
    <w:tmpl w:val="4BF2D8EC"/>
    <w:lvl w:ilvl="0" w:tplc="CD4A1D1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4" w15:restartNumberingAfterBreak="0">
    <w:nsid w:val="6439325C"/>
    <w:multiLevelType w:val="hybridMultilevel"/>
    <w:tmpl w:val="9AECDAE2"/>
    <w:lvl w:ilvl="0" w:tplc="0C1E3F3E">
      <w:start w:val="1"/>
      <w:numFmt w:val="lowerLetter"/>
      <w:pStyle w:val="Loenditpp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8C4A81B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584FFC"/>
    <w:multiLevelType w:val="hybridMultilevel"/>
    <w:tmpl w:val="63D2C94E"/>
    <w:lvl w:ilvl="0" w:tplc="B4887B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003876">
    <w:abstractNumId w:val="44"/>
  </w:num>
  <w:num w:numId="2" w16cid:durableId="556819779">
    <w:abstractNumId w:val="41"/>
  </w:num>
  <w:num w:numId="3" w16cid:durableId="1007752313">
    <w:abstractNumId w:val="42"/>
  </w:num>
  <w:num w:numId="4" w16cid:durableId="400443729">
    <w:abstractNumId w:val="45"/>
  </w:num>
  <w:num w:numId="5" w16cid:durableId="1683894161">
    <w:abstractNumId w:val="40"/>
  </w:num>
  <w:num w:numId="6" w16cid:durableId="1798792211">
    <w:abstractNumId w:val="43"/>
  </w:num>
  <w:num w:numId="7" w16cid:durableId="1358385168">
    <w:abstractNumId w:val="0"/>
  </w:num>
  <w:num w:numId="8" w16cid:durableId="130365250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81"/>
    <w:rsid w:val="000004D1"/>
    <w:rsid w:val="00001DC2"/>
    <w:rsid w:val="00001EB3"/>
    <w:rsid w:val="00002CEB"/>
    <w:rsid w:val="0000361F"/>
    <w:rsid w:val="00006054"/>
    <w:rsid w:val="000062D0"/>
    <w:rsid w:val="000063DE"/>
    <w:rsid w:val="00011159"/>
    <w:rsid w:val="0001358A"/>
    <w:rsid w:val="00013CD8"/>
    <w:rsid w:val="000141E7"/>
    <w:rsid w:val="00015C51"/>
    <w:rsid w:val="00017704"/>
    <w:rsid w:val="00025D20"/>
    <w:rsid w:val="000264DB"/>
    <w:rsid w:val="000266F8"/>
    <w:rsid w:val="0002747E"/>
    <w:rsid w:val="00030EC5"/>
    <w:rsid w:val="000310F9"/>
    <w:rsid w:val="00034049"/>
    <w:rsid w:val="0003547D"/>
    <w:rsid w:val="00036459"/>
    <w:rsid w:val="00036758"/>
    <w:rsid w:val="00037D37"/>
    <w:rsid w:val="000405AC"/>
    <w:rsid w:val="00040787"/>
    <w:rsid w:val="0004296C"/>
    <w:rsid w:val="000439D4"/>
    <w:rsid w:val="00045DE3"/>
    <w:rsid w:val="0005161C"/>
    <w:rsid w:val="00051C65"/>
    <w:rsid w:val="00052118"/>
    <w:rsid w:val="00053686"/>
    <w:rsid w:val="0005586E"/>
    <w:rsid w:val="00056524"/>
    <w:rsid w:val="000567A5"/>
    <w:rsid w:val="00060395"/>
    <w:rsid w:val="00061B6B"/>
    <w:rsid w:val="00062912"/>
    <w:rsid w:val="00063EB9"/>
    <w:rsid w:val="00065AE6"/>
    <w:rsid w:val="00066049"/>
    <w:rsid w:val="000669CD"/>
    <w:rsid w:val="0007035B"/>
    <w:rsid w:val="00074A2A"/>
    <w:rsid w:val="000766E1"/>
    <w:rsid w:val="000768E4"/>
    <w:rsid w:val="00080879"/>
    <w:rsid w:val="00080950"/>
    <w:rsid w:val="000813B0"/>
    <w:rsid w:val="00082DFA"/>
    <w:rsid w:val="000833A9"/>
    <w:rsid w:val="0008426F"/>
    <w:rsid w:val="0008509B"/>
    <w:rsid w:val="0008551D"/>
    <w:rsid w:val="000856B6"/>
    <w:rsid w:val="00085F82"/>
    <w:rsid w:val="00086DD2"/>
    <w:rsid w:val="00090126"/>
    <w:rsid w:val="00093A9D"/>
    <w:rsid w:val="00093D21"/>
    <w:rsid w:val="00095B6A"/>
    <w:rsid w:val="00096995"/>
    <w:rsid w:val="000A0FE4"/>
    <w:rsid w:val="000A1AFA"/>
    <w:rsid w:val="000A36D9"/>
    <w:rsid w:val="000B0386"/>
    <w:rsid w:val="000B2FD7"/>
    <w:rsid w:val="000B78FA"/>
    <w:rsid w:val="000C0A7C"/>
    <w:rsid w:val="000C377F"/>
    <w:rsid w:val="000C4DA5"/>
    <w:rsid w:val="000C5257"/>
    <w:rsid w:val="000C5871"/>
    <w:rsid w:val="000D0684"/>
    <w:rsid w:val="000D1186"/>
    <w:rsid w:val="000D18B4"/>
    <w:rsid w:val="000D1CB6"/>
    <w:rsid w:val="000D1DF2"/>
    <w:rsid w:val="000D3282"/>
    <w:rsid w:val="000D58E8"/>
    <w:rsid w:val="000D7F5C"/>
    <w:rsid w:val="000E0318"/>
    <w:rsid w:val="000E0649"/>
    <w:rsid w:val="000E356C"/>
    <w:rsid w:val="000E4153"/>
    <w:rsid w:val="000E4A4E"/>
    <w:rsid w:val="000E6812"/>
    <w:rsid w:val="000F0AC6"/>
    <w:rsid w:val="000F557C"/>
    <w:rsid w:val="000F5E2A"/>
    <w:rsid w:val="000F5F90"/>
    <w:rsid w:val="000F66FD"/>
    <w:rsid w:val="000F72E2"/>
    <w:rsid w:val="00101604"/>
    <w:rsid w:val="00102EA2"/>
    <w:rsid w:val="001032AA"/>
    <w:rsid w:val="00106360"/>
    <w:rsid w:val="00111CF9"/>
    <w:rsid w:val="001121F2"/>
    <w:rsid w:val="0011370E"/>
    <w:rsid w:val="0011474F"/>
    <w:rsid w:val="00121927"/>
    <w:rsid w:val="001226E3"/>
    <w:rsid w:val="001239A9"/>
    <w:rsid w:val="001243B9"/>
    <w:rsid w:val="0012755C"/>
    <w:rsid w:val="001277D9"/>
    <w:rsid w:val="0013169B"/>
    <w:rsid w:val="00132AD8"/>
    <w:rsid w:val="00132AEE"/>
    <w:rsid w:val="00134402"/>
    <w:rsid w:val="00135038"/>
    <w:rsid w:val="001356EA"/>
    <w:rsid w:val="00137B81"/>
    <w:rsid w:val="00140BD8"/>
    <w:rsid w:val="00140D62"/>
    <w:rsid w:val="001429BD"/>
    <w:rsid w:val="00142D2C"/>
    <w:rsid w:val="001435CE"/>
    <w:rsid w:val="0014407D"/>
    <w:rsid w:val="001455C2"/>
    <w:rsid w:val="00150E2D"/>
    <w:rsid w:val="001514BD"/>
    <w:rsid w:val="001526C0"/>
    <w:rsid w:val="00153227"/>
    <w:rsid w:val="00153E82"/>
    <w:rsid w:val="00157C7A"/>
    <w:rsid w:val="00164305"/>
    <w:rsid w:val="001655C9"/>
    <w:rsid w:val="00166061"/>
    <w:rsid w:val="00171716"/>
    <w:rsid w:val="0017233E"/>
    <w:rsid w:val="00174B55"/>
    <w:rsid w:val="00175B66"/>
    <w:rsid w:val="00176563"/>
    <w:rsid w:val="00177909"/>
    <w:rsid w:val="001838CB"/>
    <w:rsid w:val="00184B6A"/>
    <w:rsid w:val="00184DD4"/>
    <w:rsid w:val="001850E9"/>
    <w:rsid w:val="00185203"/>
    <w:rsid w:val="0018788B"/>
    <w:rsid w:val="0019056D"/>
    <w:rsid w:val="00191078"/>
    <w:rsid w:val="00191421"/>
    <w:rsid w:val="00193615"/>
    <w:rsid w:val="00194FEC"/>
    <w:rsid w:val="0019648B"/>
    <w:rsid w:val="00196890"/>
    <w:rsid w:val="00197DF7"/>
    <w:rsid w:val="001A0961"/>
    <w:rsid w:val="001A19EA"/>
    <w:rsid w:val="001A21EC"/>
    <w:rsid w:val="001A226A"/>
    <w:rsid w:val="001A3489"/>
    <w:rsid w:val="001A4560"/>
    <w:rsid w:val="001A73AC"/>
    <w:rsid w:val="001A7E55"/>
    <w:rsid w:val="001B077D"/>
    <w:rsid w:val="001B2AEC"/>
    <w:rsid w:val="001B4F75"/>
    <w:rsid w:val="001B6320"/>
    <w:rsid w:val="001B6CF1"/>
    <w:rsid w:val="001B76AF"/>
    <w:rsid w:val="001C068E"/>
    <w:rsid w:val="001C1720"/>
    <w:rsid w:val="001C2607"/>
    <w:rsid w:val="001C40F4"/>
    <w:rsid w:val="001C572A"/>
    <w:rsid w:val="001C7D52"/>
    <w:rsid w:val="001D02AD"/>
    <w:rsid w:val="001D11F0"/>
    <w:rsid w:val="001D120E"/>
    <w:rsid w:val="001D3BBE"/>
    <w:rsid w:val="001D3CC6"/>
    <w:rsid w:val="001D617C"/>
    <w:rsid w:val="001D6217"/>
    <w:rsid w:val="001D6F9B"/>
    <w:rsid w:val="001D710F"/>
    <w:rsid w:val="001D7A67"/>
    <w:rsid w:val="001E0496"/>
    <w:rsid w:val="001E0FFD"/>
    <w:rsid w:val="001E1429"/>
    <w:rsid w:val="001E2DD6"/>
    <w:rsid w:val="001E43E2"/>
    <w:rsid w:val="001E5013"/>
    <w:rsid w:val="001E566B"/>
    <w:rsid w:val="001E58BF"/>
    <w:rsid w:val="001E7FEA"/>
    <w:rsid w:val="001F029A"/>
    <w:rsid w:val="001F0E5B"/>
    <w:rsid w:val="001F302A"/>
    <w:rsid w:val="001F30CA"/>
    <w:rsid w:val="001F52DF"/>
    <w:rsid w:val="001F6601"/>
    <w:rsid w:val="002019A3"/>
    <w:rsid w:val="00201A16"/>
    <w:rsid w:val="0020208C"/>
    <w:rsid w:val="002037A6"/>
    <w:rsid w:val="002042F5"/>
    <w:rsid w:val="002061A2"/>
    <w:rsid w:val="00207E73"/>
    <w:rsid w:val="00214EA5"/>
    <w:rsid w:val="00215EB2"/>
    <w:rsid w:val="002218C4"/>
    <w:rsid w:val="00222504"/>
    <w:rsid w:val="0022263B"/>
    <w:rsid w:val="0022266B"/>
    <w:rsid w:val="0022267D"/>
    <w:rsid w:val="00223FB7"/>
    <w:rsid w:val="0022449F"/>
    <w:rsid w:val="002306DC"/>
    <w:rsid w:val="002325BB"/>
    <w:rsid w:val="002356BB"/>
    <w:rsid w:val="00236884"/>
    <w:rsid w:val="002401E1"/>
    <w:rsid w:val="00241D90"/>
    <w:rsid w:val="002427C1"/>
    <w:rsid w:val="00243C8B"/>
    <w:rsid w:val="00243F8E"/>
    <w:rsid w:val="00243FB7"/>
    <w:rsid w:val="00251CE8"/>
    <w:rsid w:val="00251CFA"/>
    <w:rsid w:val="00254DF3"/>
    <w:rsid w:val="00256554"/>
    <w:rsid w:val="002573E7"/>
    <w:rsid w:val="00260F38"/>
    <w:rsid w:val="0026190C"/>
    <w:rsid w:val="002623E2"/>
    <w:rsid w:val="0026365F"/>
    <w:rsid w:val="00270655"/>
    <w:rsid w:val="0027129A"/>
    <w:rsid w:val="002759A4"/>
    <w:rsid w:val="0027769D"/>
    <w:rsid w:val="002776A6"/>
    <w:rsid w:val="00282E91"/>
    <w:rsid w:val="00282FE7"/>
    <w:rsid w:val="002832BD"/>
    <w:rsid w:val="00283F94"/>
    <w:rsid w:val="00284B2F"/>
    <w:rsid w:val="00286480"/>
    <w:rsid w:val="0028703F"/>
    <w:rsid w:val="0029547D"/>
    <w:rsid w:val="002960D6"/>
    <w:rsid w:val="002A05CF"/>
    <w:rsid w:val="002A0B15"/>
    <w:rsid w:val="002A3F04"/>
    <w:rsid w:val="002A48C2"/>
    <w:rsid w:val="002A76CA"/>
    <w:rsid w:val="002A7C13"/>
    <w:rsid w:val="002B0085"/>
    <w:rsid w:val="002B2313"/>
    <w:rsid w:val="002B2B1A"/>
    <w:rsid w:val="002B2E79"/>
    <w:rsid w:val="002B304D"/>
    <w:rsid w:val="002B322F"/>
    <w:rsid w:val="002B33F5"/>
    <w:rsid w:val="002B755F"/>
    <w:rsid w:val="002C01EF"/>
    <w:rsid w:val="002C0E2E"/>
    <w:rsid w:val="002C1C9F"/>
    <w:rsid w:val="002C1E77"/>
    <w:rsid w:val="002C31DB"/>
    <w:rsid w:val="002C3E9C"/>
    <w:rsid w:val="002C5811"/>
    <w:rsid w:val="002C5C68"/>
    <w:rsid w:val="002C6539"/>
    <w:rsid w:val="002C7EDF"/>
    <w:rsid w:val="002D1CD6"/>
    <w:rsid w:val="002D1F79"/>
    <w:rsid w:val="002D5E36"/>
    <w:rsid w:val="002D6E5A"/>
    <w:rsid w:val="002D6F38"/>
    <w:rsid w:val="002E09CE"/>
    <w:rsid w:val="002E1AA5"/>
    <w:rsid w:val="002E3DC5"/>
    <w:rsid w:val="002E7F57"/>
    <w:rsid w:val="002F0418"/>
    <w:rsid w:val="002F2231"/>
    <w:rsid w:val="002F471A"/>
    <w:rsid w:val="002F4ED5"/>
    <w:rsid w:val="002F5DFD"/>
    <w:rsid w:val="003004E0"/>
    <w:rsid w:val="003005CA"/>
    <w:rsid w:val="003013A3"/>
    <w:rsid w:val="0030198B"/>
    <w:rsid w:val="00302128"/>
    <w:rsid w:val="00302470"/>
    <w:rsid w:val="00304C2F"/>
    <w:rsid w:val="00306931"/>
    <w:rsid w:val="003069AA"/>
    <w:rsid w:val="00307AC6"/>
    <w:rsid w:val="00307BBF"/>
    <w:rsid w:val="00307D96"/>
    <w:rsid w:val="003109C1"/>
    <w:rsid w:val="00313C3C"/>
    <w:rsid w:val="003154F4"/>
    <w:rsid w:val="003156A1"/>
    <w:rsid w:val="003162C7"/>
    <w:rsid w:val="0031772C"/>
    <w:rsid w:val="003202D9"/>
    <w:rsid w:val="00320F78"/>
    <w:rsid w:val="00322143"/>
    <w:rsid w:val="003223CB"/>
    <w:rsid w:val="00322DDB"/>
    <w:rsid w:val="003321DF"/>
    <w:rsid w:val="0033522B"/>
    <w:rsid w:val="00336311"/>
    <w:rsid w:val="00336CF5"/>
    <w:rsid w:val="00340D2A"/>
    <w:rsid w:val="003411AE"/>
    <w:rsid w:val="00341F9D"/>
    <w:rsid w:val="0034516E"/>
    <w:rsid w:val="003451C6"/>
    <w:rsid w:val="0034524F"/>
    <w:rsid w:val="00347F07"/>
    <w:rsid w:val="003500D3"/>
    <w:rsid w:val="0035217F"/>
    <w:rsid w:val="0035257A"/>
    <w:rsid w:val="00352FE8"/>
    <w:rsid w:val="00354503"/>
    <w:rsid w:val="003551D2"/>
    <w:rsid w:val="00356A18"/>
    <w:rsid w:val="0036077E"/>
    <w:rsid w:val="003638B7"/>
    <w:rsid w:val="00364719"/>
    <w:rsid w:val="00364A39"/>
    <w:rsid w:val="00364EB9"/>
    <w:rsid w:val="003707DA"/>
    <w:rsid w:val="00375F34"/>
    <w:rsid w:val="0037682C"/>
    <w:rsid w:val="00376A5D"/>
    <w:rsid w:val="00377217"/>
    <w:rsid w:val="00377F66"/>
    <w:rsid w:val="00380443"/>
    <w:rsid w:val="0038068E"/>
    <w:rsid w:val="003818E1"/>
    <w:rsid w:val="003848BC"/>
    <w:rsid w:val="00387AEB"/>
    <w:rsid w:val="0039061A"/>
    <w:rsid w:val="00390F83"/>
    <w:rsid w:val="003917F7"/>
    <w:rsid w:val="003945AC"/>
    <w:rsid w:val="003A05D6"/>
    <w:rsid w:val="003A0A62"/>
    <w:rsid w:val="003A1713"/>
    <w:rsid w:val="003A3B7D"/>
    <w:rsid w:val="003A7904"/>
    <w:rsid w:val="003B0140"/>
    <w:rsid w:val="003B245D"/>
    <w:rsid w:val="003B32C0"/>
    <w:rsid w:val="003B4081"/>
    <w:rsid w:val="003B5CDA"/>
    <w:rsid w:val="003B7229"/>
    <w:rsid w:val="003C1819"/>
    <w:rsid w:val="003D13F2"/>
    <w:rsid w:val="003D42ED"/>
    <w:rsid w:val="003D7728"/>
    <w:rsid w:val="003E323B"/>
    <w:rsid w:val="003F26E2"/>
    <w:rsid w:val="003F415F"/>
    <w:rsid w:val="003F4B99"/>
    <w:rsid w:val="003F4BB1"/>
    <w:rsid w:val="003F4FFF"/>
    <w:rsid w:val="003F72B9"/>
    <w:rsid w:val="003F7881"/>
    <w:rsid w:val="00400279"/>
    <w:rsid w:val="0040184F"/>
    <w:rsid w:val="00403F3A"/>
    <w:rsid w:val="00404EF8"/>
    <w:rsid w:val="00406D59"/>
    <w:rsid w:val="00407251"/>
    <w:rsid w:val="00407DDF"/>
    <w:rsid w:val="0041071A"/>
    <w:rsid w:val="004113F0"/>
    <w:rsid w:val="0041303D"/>
    <w:rsid w:val="004131EC"/>
    <w:rsid w:val="004155BA"/>
    <w:rsid w:val="00416E37"/>
    <w:rsid w:val="004176ED"/>
    <w:rsid w:val="00420A86"/>
    <w:rsid w:val="00421645"/>
    <w:rsid w:val="00423CFF"/>
    <w:rsid w:val="00424E41"/>
    <w:rsid w:val="004265F5"/>
    <w:rsid w:val="0042783F"/>
    <w:rsid w:val="0043083A"/>
    <w:rsid w:val="00432541"/>
    <w:rsid w:val="00432C8D"/>
    <w:rsid w:val="00432FDF"/>
    <w:rsid w:val="00434D86"/>
    <w:rsid w:val="00440121"/>
    <w:rsid w:val="004401B2"/>
    <w:rsid w:val="00440730"/>
    <w:rsid w:val="00441436"/>
    <w:rsid w:val="00446F2D"/>
    <w:rsid w:val="004474A9"/>
    <w:rsid w:val="004531D4"/>
    <w:rsid w:val="00453C1D"/>
    <w:rsid w:val="00454326"/>
    <w:rsid w:val="00454363"/>
    <w:rsid w:val="00454FB2"/>
    <w:rsid w:val="004556B3"/>
    <w:rsid w:val="0045570C"/>
    <w:rsid w:val="00455993"/>
    <w:rsid w:val="0046493E"/>
    <w:rsid w:val="004651E8"/>
    <w:rsid w:val="00470F7E"/>
    <w:rsid w:val="00472F22"/>
    <w:rsid w:val="00473338"/>
    <w:rsid w:val="0047709F"/>
    <w:rsid w:val="0048024A"/>
    <w:rsid w:val="00483A77"/>
    <w:rsid w:val="00483F6A"/>
    <w:rsid w:val="00484189"/>
    <w:rsid w:val="0048468C"/>
    <w:rsid w:val="00486789"/>
    <w:rsid w:val="004867DA"/>
    <w:rsid w:val="00486CF6"/>
    <w:rsid w:val="004873E2"/>
    <w:rsid w:val="00490BFC"/>
    <w:rsid w:val="00491BDF"/>
    <w:rsid w:val="00494167"/>
    <w:rsid w:val="00495ADA"/>
    <w:rsid w:val="00496ABD"/>
    <w:rsid w:val="00497814"/>
    <w:rsid w:val="004A2905"/>
    <w:rsid w:val="004A29B5"/>
    <w:rsid w:val="004A30EF"/>
    <w:rsid w:val="004A486E"/>
    <w:rsid w:val="004A4DF3"/>
    <w:rsid w:val="004A72FF"/>
    <w:rsid w:val="004B0891"/>
    <w:rsid w:val="004B2402"/>
    <w:rsid w:val="004B2786"/>
    <w:rsid w:val="004B39AF"/>
    <w:rsid w:val="004B4420"/>
    <w:rsid w:val="004B797D"/>
    <w:rsid w:val="004C006A"/>
    <w:rsid w:val="004C0E7D"/>
    <w:rsid w:val="004C1421"/>
    <w:rsid w:val="004C398E"/>
    <w:rsid w:val="004C618A"/>
    <w:rsid w:val="004C7AD9"/>
    <w:rsid w:val="004D09ED"/>
    <w:rsid w:val="004D2397"/>
    <w:rsid w:val="004D5C63"/>
    <w:rsid w:val="004D6743"/>
    <w:rsid w:val="004D6E27"/>
    <w:rsid w:val="004D7992"/>
    <w:rsid w:val="004E334B"/>
    <w:rsid w:val="004E38C8"/>
    <w:rsid w:val="004E3BEC"/>
    <w:rsid w:val="004E4F11"/>
    <w:rsid w:val="004E57DE"/>
    <w:rsid w:val="004E5AD1"/>
    <w:rsid w:val="004E70BA"/>
    <w:rsid w:val="004F0FB6"/>
    <w:rsid w:val="004F1E3F"/>
    <w:rsid w:val="004F3B91"/>
    <w:rsid w:val="004F4751"/>
    <w:rsid w:val="004F6177"/>
    <w:rsid w:val="004F7C78"/>
    <w:rsid w:val="0050056F"/>
    <w:rsid w:val="00503FE9"/>
    <w:rsid w:val="00506BDD"/>
    <w:rsid w:val="005076BB"/>
    <w:rsid w:val="00510A40"/>
    <w:rsid w:val="0051332F"/>
    <w:rsid w:val="0051384F"/>
    <w:rsid w:val="005144E6"/>
    <w:rsid w:val="0052477B"/>
    <w:rsid w:val="00525546"/>
    <w:rsid w:val="0052614B"/>
    <w:rsid w:val="005278CC"/>
    <w:rsid w:val="0053097B"/>
    <w:rsid w:val="00530F9A"/>
    <w:rsid w:val="00534545"/>
    <w:rsid w:val="005345C2"/>
    <w:rsid w:val="00535B40"/>
    <w:rsid w:val="00536C78"/>
    <w:rsid w:val="00537732"/>
    <w:rsid w:val="00537C1E"/>
    <w:rsid w:val="00540EC7"/>
    <w:rsid w:val="005453BD"/>
    <w:rsid w:val="0054596D"/>
    <w:rsid w:val="0054623F"/>
    <w:rsid w:val="005468C8"/>
    <w:rsid w:val="005504E7"/>
    <w:rsid w:val="00550627"/>
    <w:rsid w:val="0055186D"/>
    <w:rsid w:val="00552DE3"/>
    <w:rsid w:val="005533DE"/>
    <w:rsid w:val="005538C2"/>
    <w:rsid w:val="005549A2"/>
    <w:rsid w:val="0055586E"/>
    <w:rsid w:val="005558B9"/>
    <w:rsid w:val="005558BF"/>
    <w:rsid w:val="005574F6"/>
    <w:rsid w:val="0056105D"/>
    <w:rsid w:val="005620A2"/>
    <w:rsid w:val="00572047"/>
    <w:rsid w:val="00572BEE"/>
    <w:rsid w:val="00574CC5"/>
    <w:rsid w:val="005769AA"/>
    <w:rsid w:val="00580D5E"/>
    <w:rsid w:val="005821D9"/>
    <w:rsid w:val="00582E0A"/>
    <w:rsid w:val="005852D8"/>
    <w:rsid w:val="00586ED4"/>
    <w:rsid w:val="00587A55"/>
    <w:rsid w:val="00590185"/>
    <w:rsid w:val="005908AC"/>
    <w:rsid w:val="0059158E"/>
    <w:rsid w:val="00592E93"/>
    <w:rsid w:val="00593EE0"/>
    <w:rsid w:val="0059505F"/>
    <w:rsid w:val="005967AB"/>
    <w:rsid w:val="0059720C"/>
    <w:rsid w:val="005A5D7A"/>
    <w:rsid w:val="005A6B1E"/>
    <w:rsid w:val="005B3E14"/>
    <w:rsid w:val="005B52AD"/>
    <w:rsid w:val="005B6735"/>
    <w:rsid w:val="005B6EED"/>
    <w:rsid w:val="005C630E"/>
    <w:rsid w:val="005C6987"/>
    <w:rsid w:val="005D0AE6"/>
    <w:rsid w:val="005D6700"/>
    <w:rsid w:val="005D71D6"/>
    <w:rsid w:val="005D755F"/>
    <w:rsid w:val="005E1BC7"/>
    <w:rsid w:val="005E2FE1"/>
    <w:rsid w:val="005E521C"/>
    <w:rsid w:val="005E606E"/>
    <w:rsid w:val="005E65C5"/>
    <w:rsid w:val="005F2D71"/>
    <w:rsid w:val="005F2F34"/>
    <w:rsid w:val="005F46A0"/>
    <w:rsid w:val="005F5F97"/>
    <w:rsid w:val="005F6FFC"/>
    <w:rsid w:val="00600532"/>
    <w:rsid w:val="00602417"/>
    <w:rsid w:val="00603FDE"/>
    <w:rsid w:val="00605EBA"/>
    <w:rsid w:val="00606186"/>
    <w:rsid w:val="0060745A"/>
    <w:rsid w:val="006114F1"/>
    <w:rsid w:val="00612C28"/>
    <w:rsid w:val="0061445C"/>
    <w:rsid w:val="00614897"/>
    <w:rsid w:val="00614CBD"/>
    <w:rsid w:val="0061546B"/>
    <w:rsid w:val="00616DED"/>
    <w:rsid w:val="00620ECE"/>
    <w:rsid w:val="00621545"/>
    <w:rsid w:val="0062279D"/>
    <w:rsid w:val="0062593C"/>
    <w:rsid w:val="00626FB1"/>
    <w:rsid w:val="00630690"/>
    <w:rsid w:val="00630A3D"/>
    <w:rsid w:val="00630ECE"/>
    <w:rsid w:val="00630F1C"/>
    <w:rsid w:val="006311CF"/>
    <w:rsid w:val="0063527F"/>
    <w:rsid w:val="0063745D"/>
    <w:rsid w:val="00637CC1"/>
    <w:rsid w:val="00641EEE"/>
    <w:rsid w:val="00642AF0"/>
    <w:rsid w:val="00645347"/>
    <w:rsid w:val="00645D80"/>
    <w:rsid w:val="006474CE"/>
    <w:rsid w:val="00650717"/>
    <w:rsid w:val="00652243"/>
    <w:rsid w:val="006523DD"/>
    <w:rsid w:val="00652FF8"/>
    <w:rsid w:val="006533C1"/>
    <w:rsid w:val="00655364"/>
    <w:rsid w:val="00655871"/>
    <w:rsid w:val="0066130B"/>
    <w:rsid w:val="00665CE5"/>
    <w:rsid w:val="006668A4"/>
    <w:rsid w:val="0066745E"/>
    <w:rsid w:val="0067088E"/>
    <w:rsid w:val="006713FE"/>
    <w:rsid w:val="006722A9"/>
    <w:rsid w:val="0067269F"/>
    <w:rsid w:val="00673580"/>
    <w:rsid w:val="006739FA"/>
    <w:rsid w:val="006749C1"/>
    <w:rsid w:val="00676A1F"/>
    <w:rsid w:val="0067702A"/>
    <w:rsid w:val="006777A9"/>
    <w:rsid w:val="00677DCD"/>
    <w:rsid w:val="00680CA1"/>
    <w:rsid w:val="00684C2C"/>
    <w:rsid w:val="00684E11"/>
    <w:rsid w:val="00685739"/>
    <w:rsid w:val="00691ABD"/>
    <w:rsid w:val="00697FB9"/>
    <w:rsid w:val="006A01C7"/>
    <w:rsid w:val="006A1103"/>
    <w:rsid w:val="006A2658"/>
    <w:rsid w:val="006A2A23"/>
    <w:rsid w:val="006A2AED"/>
    <w:rsid w:val="006A2DB6"/>
    <w:rsid w:val="006A3096"/>
    <w:rsid w:val="006A49FC"/>
    <w:rsid w:val="006A4FB5"/>
    <w:rsid w:val="006A78A6"/>
    <w:rsid w:val="006B0A1C"/>
    <w:rsid w:val="006B1784"/>
    <w:rsid w:val="006B259C"/>
    <w:rsid w:val="006B47B6"/>
    <w:rsid w:val="006B4CB3"/>
    <w:rsid w:val="006B62C0"/>
    <w:rsid w:val="006B69F6"/>
    <w:rsid w:val="006C1A8E"/>
    <w:rsid w:val="006C407F"/>
    <w:rsid w:val="006C659F"/>
    <w:rsid w:val="006C6B47"/>
    <w:rsid w:val="006C73EA"/>
    <w:rsid w:val="006D5BC0"/>
    <w:rsid w:val="006D6565"/>
    <w:rsid w:val="006D78D0"/>
    <w:rsid w:val="006E1109"/>
    <w:rsid w:val="006E18CB"/>
    <w:rsid w:val="006E350B"/>
    <w:rsid w:val="006E4F9A"/>
    <w:rsid w:val="006E52C1"/>
    <w:rsid w:val="006E5B71"/>
    <w:rsid w:val="006E6072"/>
    <w:rsid w:val="006E697E"/>
    <w:rsid w:val="006F155B"/>
    <w:rsid w:val="006F1693"/>
    <w:rsid w:val="006F4C17"/>
    <w:rsid w:val="007000B7"/>
    <w:rsid w:val="0070301C"/>
    <w:rsid w:val="00703251"/>
    <w:rsid w:val="00707C6C"/>
    <w:rsid w:val="00711D79"/>
    <w:rsid w:val="00712CE0"/>
    <w:rsid w:val="00714F86"/>
    <w:rsid w:val="0071638D"/>
    <w:rsid w:val="0071777C"/>
    <w:rsid w:val="00720AD9"/>
    <w:rsid w:val="00720FBB"/>
    <w:rsid w:val="00722A22"/>
    <w:rsid w:val="00722C3C"/>
    <w:rsid w:val="00723AAB"/>
    <w:rsid w:val="00726971"/>
    <w:rsid w:val="00730536"/>
    <w:rsid w:val="00731224"/>
    <w:rsid w:val="00732411"/>
    <w:rsid w:val="00733719"/>
    <w:rsid w:val="00733890"/>
    <w:rsid w:val="00740878"/>
    <w:rsid w:val="00740FCE"/>
    <w:rsid w:val="00744516"/>
    <w:rsid w:val="00744EE1"/>
    <w:rsid w:val="007450F8"/>
    <w:rsid w:val="007457DB"/>
    <w:rsid w:val="00750352"/>
    <w:rsid w:val="00750BBA"/>
    <w:rsid w:val="00752EDC"/>
    <w:rsid w:val="007569F7"/>
    <w:rsid w:val="00757FF2"/>
    <w:rsid w:val="00760E35"/>
    <w:rsid w:val="00761983"/>
    <w:rsid w:val="00761B7C"/>
    <w:rsid w:val="007646C3"/>
    <w:rsid w:val="0076683C"/>
    <w:rsid w:val="007676EC"/>
    <w:rsid w:val="00767851"/>
    <w:rsid w:val="00767C97"/>
    <w:rsid w:val="0077129E"/>
    <w:rsid w:val="00771882"/>
    <w:rsid w:val="00772DEF"/>
    <w:rsid w:val="00773DE3"/>
    <w:rsid w:val="00776144"/>
    <w:rsid w:val="00780584"/>
    <w:rsid w:val="007827F0"/>
    <w:rsid w:val="00783795"/>
    <w:rsid w:val="00783B28"/>
    <w:rsid w:val="007845E4"/>
    <w:rsid w:val="00785819"/>
    <w:rsid w:val="00787BDD"/>
    <w:rsid w:val="0079098D"/>
    <w:rsid w:val="00790FCB"/>
    <w:rsid w:val="007920CF"/>
    <w:rsid w:val="00792B73"/>
    <w:rsid w:val="00794381"/>
    <w:rsid w:val="007947D9"/>
    <w:rsid w:val="0079571C"/>
    <w:rsid w:val="00797AD3"/>
    <w:rsid w:val="007A01E5"/>
    <w:rsid w:val="007A13F9"/>
    <w:rsid w:val="007A15FB"/>
    <w:rsid w:val="007A1B81"/>
    <w:rsid w:val="007A3F06"/>
    <w:rsid w:val="007A41AA"/>
    <w:rsid w:val="007A4DB6"/>
    <w:rsid w:val="007A5B91"/>
    <w:rsid w:val="007A7D51"/>
    <w:rsid w:val="007B2322"/>
    <w:rsid w:val="007B272C"/>
    <w:rsid w:val="007B4408"/>
    <w:rsid w:val="007B4CE9"/>
    <w:rsid w:val="007B5BF5"/>
    <w:rsid w:val="007B6342"/>
    <w:rsid w:val="007B6701"/>
    <w:rsid w:val="007B7090"/>
    <w:rsid w:val="007C2C5A"/>
    <w:rsid w:val="007C2E6C"/>
    <w:rsid w:val="007C5877"/>
    <w:rsid w:val="007C6360"/>
    <w:rsid w:val="007C76C5"/>
    <w:rsid w:val="007D011B"/>
    <w:rsid w:val="007D1282"/>
    <w:rsid w:val="007D264B"/>
    <w:rsid w:val="007D4646"/>
    <w:rsid w:val="007D5D78"/>
    <w:rsid w:val="007D5D7F"/>
    <w:rsid w:val="007E3BC5"/>
    <w:rsid w:val="007E3F1B"/>
    <w:rsid w:val="007E5617"/>
    <w:rsid w:val="007E60A4"/>
    <w:rsid w:val="007E76B7"/>
    <w:rsid w:val="007E7FDF"/>
    <w:rsid w:val="007F2213"/>
    <w:rsid w:val="007F4C4D"/>
    <w:rsid w:val="007F55AE"/>
    <w:rsid w:val="007F56D1"/>
    <w:rsid w:val="007F5826"/>
    <w:rsid w:val="007F5F63"/>
    <w:rsid w:val="007F6BB8"/>
    <w:rsid w:val="00807AC0"/>
    <w:rsid w:val="00807CBF"/>
    <w:rsid w:val="0081208C"/>
    <w:rsid w:val="00812422"/>
    <w:rsid w:val="00814B8F"/>
    <w:rsid w:val="00816230"/>
    <w:rsid w:val="0081628F"/>
    <w:rsid w:val="008171E5"/>
    <w:rsid w:val="00821171"/>
    <w:rsid w:val="008213FC"/>
    <w:rsid w:val="00822C44"/>
    <w:rsid w:val="00823847"/>
    <w:rsid w:val="0082401A"/>
    <w:rsid w:val="00824185"/>
    <w:rsid w:val="0082471D"/>
    <w:rsid w:val="00824F86"/>
    <w:rsid w:val="0082677D"/>
    <w:rsid w:val="00826D8F"/>
    <w:rsid w:val="00826FFC"/>
    <w:rsid w:val="00830A5F"/>
    <w:rsid w:val="00835B0E"/>
    <w:rsid w:val="00844AA2"/>
    <w:rsid w:val="00851060"/>
    <w:rsid w:val="00852E81"/>
    <w:rsid w:val="00853E37"/>
    <w:rsid w:val="008547A1"/>
    <w:rsid w:val="00857219"/>
    <w:rsid w:val="00857BCB"/>
    <w:rsid w:val="008611F6"/>
    <w:rsid w:val="00862605"/>
    <w:rsid w:val="008631F7"/>
    <w:rsid w:val="00863289"/>
    <w:rsid w:val="00864605"/>
    <w:rsid w:val="008662AF"/>
    <w:rsid w:val="008712B5"/>
    <w:rsid w:val="00872E6B"/>
    <w:rsid w:val="00873577"/>
    <w:rsid w:val="0087385C"/>
    <w:rsid w:val="00875750"/>
    <w:rsid w:val="0087736C"/>
    <w:rsid w:val="00880A5E"/>
    <w:rsid w:val="00881668"/>
    <w:rsid w:val="00881DD1"/>
    <w:rsid w:val="00883F5F"/>
    <w:rsid w:val="0089059D"/>
    <w:rsid w:val="00890BAD"/>
    <w:rsid w:val="00895BB9"/>
    <w:rsid w:val="008970EE"/>
    <w:rsid w:val="008A019F"/>
    <w:rsid w:val="008A24C3"/>
    <w:rsid w:val="008A2B6E"/>
    <w:rsid w:val="008A2B7C"/>
    <w:rsid w:val="008A7B70"/>
    <w:rsid w:val="008B0645"/>
    <w:rsid w:val="008B0680"/>
    <w:rsid w:val="008B1F6E"/>
    <w:rsid w:val="008B2C3C"/>
    <w:rsid w:val="008B3317"/>
    <w:rsid w:val="008B3799"/>
    <w:rsid w:val="008B4D19"/>
    <w:rsid w:val="008B5952"/>
    <w:rsid w:val="008B6EC4"/>
    <w:rsid w:val="008B7A3C"/>
    <w:rsid w:val="008C1357"/>
    <w:rsid w:val="008C2454"/>
    <w:rsid w:val="008C30D3"/>
    <w:rsid w:val="008C3600"/>
    <w:rsid w:val="008C4402"/>
    <w:rsid w:val="008C6D2C"/>
    <w:rsid w:val="008C746B"/>
    <w:rsid w:val="008D06D2"/>
    <w:rsid w:val="008D0A7B"/>
    <w:rsid w:val="008D3BE6"/>
    <w:rsid w:val="008D41F3"/>
    <w:rsid w:val="008D5BEC"/>
    <w:rsid w:val="008D606D"/>
    <w:rsid w:val="008E16E2"/>
    <w:rsid w:val="008E2D43"/>
    <w:rsid w:val="008E342F"/>
    <w:rsid w:val="008E568A"/>
    <w:rsid w:val="008E69B3"/>
    <w:rsid w:val="008F0461"/>
    <w:rsid w:val="008F5613"/>
    <w:rsid w:val="00901421"/>
    <w:rsid w:val="0090208A"/>
    <w:rsid w:val="00904AAC"/>
    <w:rsid w:val="00910E4A"/>
    <w:rsid w:val="009116AD"/>
    <w:rsid w:val="00911B76"/>
    <w:rsid w:val="00914EE6"/>
    <w:rsid w:val="00915F01"/>
    <w:rsid w:val="00915F40"/>
    <w:rsid w:val="0091625E"/>
    <w:rsid w:val="009202E7"/>
    <w:rsid w:val="0092032B"/>
    <w:rsid w:val="009206CE"/>
    <w:rsid w:val="00920E1E"/>
    <w:rsid w:val="00922401"/>
    <w:rsid w:val="00923B04"/>
    <w:rsid w:val="00923CDF"/>
    <w:rsid w:val="009242F9"/>
    <w:rsid w:val="0092489A"/>
    <w:rsid w:val="009253AC"/>
    <w:rsid w:val="00927102"/>
    <w:rsid w:val="009304EA"/>
    <w:rsid w:val="00930663"/>
    <w:rsid w:val="009314F7"/>
    <w:rsid w:val="0093405E"/>
    <w:rsid w:val="00935538"/>
    <w:rsid w:val="0094086E"/>
    <w:rsid w:val="00940C7D"/>
    <w:rsid w:val="00940CAE"/>
    <w:rsid w:val="00943770"/>
    <w:rsid w:val="009438E0"/>
    <w:rsid w:val="00944AF6"/>
    <w:rsid w:val="00950160"/>
    <w:rsid w:val="00951C0A"/>
    <w:rsid w:val="00955336"/>
    <w:rsid w:val="00957366"/>
    <w:rsid w:val="009605CE"/>
    <w:rsid w:val="0096283F"/>
    <w:rsid w:val="009634AE"/>
    <w:rsid w:val="009634D5"/>
    <w:rsid w:val="0096455D"/>
    <w:rsid w:val="009645D9"/>
    <w:rsid w:val="00965834"/>
    <w:rsid w:val="00965B8D"/>
    <w:rsid w:val="00966B88"/>
    <w:rsid w:val="009678BF"/>
    <w:rsid w:val="0097136B"/>
    <w:rsid w:val="00972322"/>
    <w:rsid w:val="00972456"/>
    <w:rsid w:val="00972511"/>
    <w:rsid w:val="009730A0"/>
    <w:rsid w:val="0097575A"/>
    <w:rsid w:val="0097680F"/>
    <w:rsid w:val="0097760E"/>
    <w:rsid w:val="0098090B"/>
    <w:rsid w:val="00980EF7"/>
    <w:rsid w:val="00981667"/>
    <w:rsid w:val="00986630"/>
    <w:rsid w:val="009868EA"/>
    <w:rsid w:val="00986C55"/>
    <w:rsid w:val="0099285D"/>
    <w:rsid w:val="00993330"/>
    <w:rsid w:val="00995E30"/>
    <w:rsid w:val="009A3680"/>
    <w:rsid w:val="009A54D8"/>
    <w:rsid w:val="009A63B1"/>
    <w:rsid w:val="009B0A7A"/>
    <w:rsid w:val="009B0ED8"/>
    <w:rsid w:val="009B1774"/>
    <w:rsid w:val="009B319E"/>
    <w:rsid w:val="009B3743"/>
    <w:rsid w:val="009B4333"/>
    <w:rsid w:val="009B5FB5"/>
    <w:rsid w:val="009B7FB9"/>
    <w:rsid w:val="009C0B3B"/>
    <w:rsid w:val="009C2887"/>
    <w:rsid w:val="009C5F32"/>
    <w:rsid w:val="009D1DD5"/>
    <w:rsid w:val="009D22EC"/>
    <w:rsid w:val="009D27DD"/>
    <w:rsid w:val="009D2B10"/>
    <w:rsid w:val="009D3F3C"/>
    <w:rsid w:val="009D6915"/>
    <w:rsid w:val="009E03B5"/>
    <w:rsid w:val="009E3550"/>
    <w:rsid w:val="009E645D"/>
    <w:rsid w:val="009F09E9"/>
    <w:rsid w:val="009F297A"/>
    <w:rsid w:val="009F3A90"/>
    <w:rsid w:val="009F507C"/>
    <w:rsid w:val="009F5263"/>
    <w:rsid w:val="00A00C16"/>
    <w:rsid w:val="00A00EAC"/>
    <w:rsid w:val="00A01C29"/>
    <w:rsid w:val="00A01F6C"/>
    <w:rsid w:val="00A02187"/>
    <w:rsid w:val="00A03949"/>
    <w:rsid w:val="00A04537"/>
    <w:rsid w:val="00A05027"/>
    <w:rsid w:val="00A05EFC"/>
    <w:rsid w:val="00A065D3"/>
    <w:rsid w:val="00A06EA7"/>
    <w:rsid w:val="00A10746"/>
    <w:rsid w:val="00A15014"/>
    <w:rsid w:val="00A1695A"/>
    <w:rsid w:val="00A1728A"/>
    <w:rsid w:val="00A22A19"/>
    <w:rsid w:val="00A23D2F"/>
    <w:rsid w:val="00A25DF9"/>
    <w:rsid w:val="00A25EFE"/>
    <w:rsid w:val="00A32EB4"/>
    <w:rsid w:val="00A33D02"/>
    <w:rsid w:val="00A34BA6"/>
    <w:rsid w:val="00A36C25"/>
    <w:rsid w:val="00A40934"/>
    <w:rsid w:val="00A410E3"/>
    <w:rsid w:val="00A413D1"/>
    <w:rsid w:val="00A420C3"/>
    <w:rsid w:val="00A42251"/>
    <w:rsid w:val="00A42C73"/>
    <w:rsid w:val="00A442BB"/>
    <w:rsid w:val="00A465B8"/>
    <w:rsid w:val="00A5069C"/>
    <w:rsid w:val="00A52B23"/>
    <w:rsid w:val="00A556CA"/>
    <w:rsid w:val="00A55EFB"/>
    <w:rsid w:val="00A60DB3"/>
    <w:rsid w:val="00A611DD"/>
    <w:rsid w:val="00A62C46"/>
    <w:rsid w:val="00A6418E"/>
    <w:rsid w:val="00A649DF"/>
    <w:rsid w:val="00A65EE1"/>
    <w:rsid w:val="00A67018"/>
    <w:rsid w:val="00A709BA"/>
    <w:rsid w:val="00A763E0"/>
    <w:rsid w:val="00A80373"/>
    <w:rsid w:val="00A81433"/>
    <w:rsid w:val="00A8199D"/>
    <w:rsid w:val="00A81B79"/>
    <w:rsid w:val="00A81D0D"/>
    <w:rsid w:val="00A82EF7"/>
    <w:rsid w:val="00A84022"/>
    <w:rsid w:val="00A8563A"/>
    <w:rsid w:val="00A866D4"/>
    <w:rsid w:val="00A86999"/>
    <w:rsid w:val="00A911E5"/>
    <w:rsid w:val="00A92768"/>
    <w:rsid w:val="00A92B13"/>
    <w:rsid w:val="00A9416A"/>
    <w:rsid w:val="00AA0D4B"/>
    <w:rsid w:val="00AA2E73"/>
    <w:rsid w:val="00AA3182"/>
    <w:rsid w:val="00AA35B1"/>
    <w:rsid w:val="00AA454A"/>
    <w:rsid w:val="00AB0A78"/>
    <w:rsid w:val="00AB0BEE"/>
    <w:rsid w:val="00AB28F3"/>
    <w:rsid w:val="00AB307B"/>
    <w:rsid w:val="00AB422A"/>
    <w:rsid w:val="00AB4DDC"/>
    <w:rsid w:val="00AB54E5"/>
    <w:rsid w:val="00AB68D1"/>
    <w:rsid w:val="00AC13C4"/>
    <w:rsid w:val="00AC2A3E"/>
    <w:rsid w:val="00AC3B48"/>
    <w:rsid w:val="00AC4DBB"/>
    <w:rsid w:val="00AC73B2"/>
    <w:rsid w:val="00AC7D3E"/>
    <w:rsid w:val="00AD3BCB"/>
    <w:rsid w:val="00AD3D99"/>
    <w:rsid w:val="00AD42C1"/>
    <w:rsid w:val="00AD4543"/>
    <w:rsid w:val="00AD67EE"/>
    <w:rsid w:val="00AD6C32"/>
    <w:rsid w:val="00AD6D88"/>
    <w:rsid w:val="00AD75EC"/>
    <w:rsid w:val="00AE02AC"/>
    <w:rsid w:val="00AE1947"/>
    <w:rsid w:val="00AE4504"/>
    <w:rsid w:val="00AE50ED"/>
    <w:rsid w:val="00AE5951"/>
    <w:rsid w:val="00AF0966"/>
    <w:rsid w:val="00AF3352"/>
    <w:rsid w:val="00AF3EEA"/>
    <w:rsid w:val="00B00FB4"/>
    <w:rsid w:val="00B01465"/>
    <w:rsid w:val="00B02049"/>
    <w:rsid w:val="00B03C7C"/>
    <w:rsid w:val="00B03EE6"/>
    <w:rsid w:val="00B042D8"/>
    <w:rsid w:val="00B04FF2"/>
    <w:rsid w:val="00B05018"/>
    <w:rsid w:val="00B0680F"/>
    <w:rsid w:val="00B12921"/>
    <w:rsid w:val="00B145E1"/>
    <w:rsid w:val="00B16095"/>
    <w:rsid w:val="00B16B2C"/>
    <w:rsid w:val="00B217BF"/>
    <w:rsid w:val="00B2534E"/>
    <w:rsid w:val="00B257F2"/>
    <w:rsid w:val="00B3062C"/>
    <w:rsid w:val="00B30F03"/>
    <w:rsid w:val="00B353EF"/>
    <w:rsid w:val="00B35802"/>
    <w:rsid w:val="00B35AF0"/>
    <w:rsid w:val="00B35F0B"/>
    <w:rsid w:val="00B36889"/>
    <w:rsid w:val="00B40964"/>
    <w:rsid w:val="00B4478B"/>
    <w:rsid w:val="00B44B9C"/>
    <w:rsid w:val="00B4561C"/>
    <w:rsid w:val="00B45944"/>
    <w:rsid w:val="00B4639C"/>
    <w:rsid w:val="00B47BAA"/>
    <w:rsid w:val="00B5023A"/>
    <w:rsid w:val="00B543C2"/>
    <w:rsid w:val="00B54A33"/>
    <w:rsid w:val="00B54ABE"/>
    <w:rsid w:val="00B561E3"/>
    <w:rsid w:val="00B56F65"/>
    <w:rsid w:val="00B579A6"/>
    <w:rsid w:val="00B6233C"/>
    <w:rsid w:val="00B64F0D"/>
    <w:rsid w:val="00B66DA5"/>
    <w:rsid w:val="00B717BB"/>
    <w:rsid w:val="00B73505"/>
    <w:rsid w:val="00B73FA7"/>
    <w:rsid w:val="00B75C39"/>
    <w:rsid w:val="00B82F61"/>
    <w:rsid w:val="00B82F85"/>
    <w:rsid w:val="00B8311F"/>
    <w:rsid w:val="00B83FA8"/>
    <w:rsid w:val="00B84695"/>
    <w:rsid w:val="00B84C8A"/>
    <w:rsid w:val="00B8557A"/>
    <w:rsid w:val="00B87095"/>
    <w:rsid w:val="00B87310"/>
    <w:rsid w:val="00B917B0"/>
    <w:rsid w:val="00B94E20"/>
    <w:rsid w:val="00B96F28"/>
    <w:rsid w:val="00BA26B9"/>
    <w:rsid w:val="00BA27CB"/>
    <w:rsid w:val="00BA2B2E"/>
    <w:rsid w:val="00BA5AFE"/>
    <w:rsid w:val="00BA66F0"/>
    <w:rsid w:val="00BB2B79"/>
    <w:rsid w:val="00BB4FAC"/>
    <w:rsid w:val="00BB59FD"/>
    <w:rsid w:val="00BC3EAA"/>
    <w:rsid w:val="00BC4104"/>
    <w:rsid w:val="00BC67B3"/>
    <w:rsid w:val="00BC6B1B"/>
    <w:rsid w:val="00BC700B"/>
    <w:rsid w:val="00BC7BDD"/>
    <w:rsid w:val="00BD12EC"/>
    <w:rsid w:val="00BD14AB"/>
    <w:rsid w:val="00BD4C4A"/>
    <w:rsid w:val="00BD591D"/>
    <w:rsid w:val="00BD600B"/>
    <w:rsid w:val="00BD6968"/>
    <w:rsid w:val="00BE0878"/>
    <w:rsid w:val="00BE17BA"/>
    <w:rsid w:val="00BE189E"/>
    <w:rsid w:val="00BE24AD"/>
    <w:rsid w:val="00BE27FF"/>
    <w:rsid w:val="00BE3584"/>
    <w:rsid w:val="00BE70CF"/>
    <w:rsid w:val="00BE7B95"/>
    <w:rsid w:val="00BF135A"/>
    <w:rsid w:val="00BF15A3"/>
    <w:rsid w:val="00BF47B2"/>
    <w:rsid w:val="00BF4A7F"/>
    <w:rsid w:val="00C02614"/>
    <w:rsid w:val="00C03FAF"/>
    <w:rsid w:val="00C07A94"/>
    <w:rsid w:val="00C1172A"/>
    <w:rsid w:val="00C12809"/>
    <w:rsid w:val="00C1442A"/>
    <w:rsid w:val="00C15388"/>
    <w:rsid w:val="00C167D3"/>
    <w:rsid w:val="00C16CE9"/>
    <w:rsid w:val="00C17633"/>
    <w:rsid w:val="00C20889"/>
    <w:rsid w:val="00C219F6"/>
    <w:rsid w:val="00C24029"/>
    <w:rsid w:val="00C2479A"/>
    <w:rsid w:val="00C2592A"/>
    <w:rsid w:val="00C26211"/>
    <w:rsid w:val="00C317EC"/>
    <w:rsid w:val="00C3182C"/>
    <w:rsid w:val="00C319BE"/>
    <w:rsid w:val="00C32D98"/>
    <w:rsid w:val="00C337BD"/>
    <w:rsid w:val="00C3566D"/>
    <w:rsid w:val="00C36DDF"/>
    <w:rsid w:val="00C37474"/>
    <w:rsid w:val="00C4501B"/>
    <w:rsid w:val="00C455F3"/>
    <w:rsid w:val="00C46526"/>
    <w:rsid w:val="00C4709D"/>
    <w:rsid w:val="00C526AB"/>
    <w:rsid w:val="00C52B10"/>
    <w:rsid w:val="00C5437E"/>
    <w:rsid w:val="00C54D4C"/>
    <w:rsid w:val="00C54DE0"/>
    <w:rsid w:val="00C5689E"/>
    <w:rsid w:val="00C578CB"/>
    <w:rsid w:val="00C61D25"/>
    <w:rsid w:val="00C63139"/>
    <w:rsid w:val="00C63579"/>
    <w:rsid w:val="00C65FBE"/>
    <w:rsid w:val="00C7042B"/>
    <w:rsid w:val="00C70B3C"/>
    <w:rsid w:val="00C70D7A"/>
    <w:rsid w:val="00C7194F"/>
    <w:rsid w:val="00C739C0"/>
    <w:rsid w:val="00C76A18"/>
    <w:rsid w:val="00C773C6"/>
    <w:rsid w:val="00C77F91"/>
    <w:rsid w:val="00C82B5F"/>
    <w:rsid w:val="00C82DF7"/>
    <w:rsid w:val="00C830B1"/>
    <w:rsid w:val="00C83EDC"/>
    <w:rsid w:val="00C840B3"/>
    <w:rsid w:val="00C85770"/>
    <w:rsid w:val="00C85F61"/>
    <w:rsid w:val="00C87F5E"/>
    <w:rsid w:val="00C91015"/>
    <w:rsid w:val="00C92342"/>
    <w:rsid w:val="00C93301"/>
    <w:rsid w:val="00C953DC"/>
    <w:rsid w:val="00C95CDA"/>
    <w:rsid w:val="00C971AB"/>
    <w:rsid w:val="00CA0CC2"/>
    <w:rsid w:val="00CA2ACB"/>
    <w:rsid w:val="00CA3832"/>
    <w:rsid w:val="00CA3EB5"/>
    <w:rsid w:val="00CA4A58"/>
    <w:rsid w:val="00CA56FE"/>
    <w:rsid w:val="00CA7321"/>
    <w:rsid w:val="00CB4206"/>
    <w:rsid w:val="00CB515F"/>
    <w:rsid w:val="00CB7EE3"/>
    <w:rsid w:val="00CC0797"/>
    <w:rsid w:val="00CC17AA"/>
    <w:rsid w:val="00CC184C"/>
    <w:rsid w:val="00CC2B74"/>
    <w:rsid w:val="00CC39C6"/>
    <w:rsid w:val="00CC4CD1"/>
    <w:rsid w:val="00CC552C"/>
    <w:rsid w:val="00CC6847"/>
    <w:rsid w:val="00CC6C1E"/>
    <w:rsid w:val="00CC7C97"/>
    <w:rsid w:val="00CD2A24"/>
    <w:rsid w:val="00CD4360"/>
    <w:rsid w:val="00CD65FC"/>
    <w:rsid w:val="00CE0A8F"/>
    <w:rsid w:val="00CF2F92"/>
    <w:rsid w:val="00CF39B3"/>
    <w:rsid w:val="00CF485B"/>
    <w:rsid w:val="00CF524C"/>
    <w:rsid w:val="00CF60E2"/>
    <w:rsid w:val="00CF6918"/>
    <w:rsid w:val="00CF6D9A"/>
    <w:rsid w:val="00CF703C"/>
    <w:rsid w:val="00D009F3"/>
    <w:rsid w:val="00D01285"/>
    <w:rsid w:val="00D022D9"/>
    <w:rsid w:val="00D04F63"/>
    <w:rsid w:val="00D0632E"/>
    <w:rsid w:val="00D10D9C"/>
    <w:rsid w:val="00D12186"/>
    <w:rsid w:val="00D12213"/>
    <w:rsid w:val="00D12510"/>
    <w:rsid w:val="00D12FC3"/>
    <w:rsid w:val="00D13E53"/>
    <w:rsid w:val="00D14A42"/>
    <w:rsid w:val="00D14CAB"/>
    <w:rsid w:val="00D14D40"/>
    <w:rsid w:val="00D158D6"/>
    <w:rsid w:val="00D15A86"/>
    <w:rsid w:val="00D17004"/>
    <w:rsid w:val="00D212A6"/>
    <w:rsid w:val="00D2153E"/>
    <w:rsid w:val="00D22189"/>
    <w:rsid w:val="00D270F3"/>
    <w:rsid w:val="00D27810"/>
    <w:rsid w:val="00D27E67"/>
    <w:rsid w:val="00D350F9"/>
    <w:rsid w:val="00D36595"/>
    <w:rsid w:val="00D40D90"/>
    <w:rsid w:val="00D4165E"/>
    <w:rsid w:val="00D4272E"/>
    <w:rsid w:val="00D43FE5"/>
    <w:rsid w:val="00D45F61"/>
    <w:rsid w:val="00D4607F"/>
    <w:rsid w:val="00D51707"/>
    <w:rsid w:val="00D517AE"/>
    <w:rsid w:val="00D524DF"/>
    <w:rsid w:val="00D52CDA"/>
    <w:rsid w:val="00D54720"/>
    <w:rsid w:val="00D56245"/>
    <w:rsid w:val="00D5636E"/>
    <w:rsid w:val="00D62F5E"/>
    <w:rsid w:val="00D6465C"/>
    <w:rsid w:val="00D661E2"/>
    <w:rsid w:val="00D665DD"/>
    <w:rsid w:val="00D67728"/>
    <w:rsid w:val="00D7226B"/>
    <w:rsid w:val="00D74AC6"/>
    <w:rsid w:val="00D82C77"/>
    <w:rsid w:val="00D85AB9"/>
    <w:rsid w:val="00D85C10"/>
    <w:rsid w:val="00D86189"/>
    <w:rsid w:val="00D865C0"/>
    <w:rsid w:val="00D873E0"/>
    <w:rsid w:val="00D90608"/>
    <w:rsid w:val="00D920EA"/>
    <w:rsid w:val="00D931DE"/>
    <w:rsid w:val="00DA0949"/>
    <w:rsid w:val="00DA0A27"/>
    <w:rsid w:val="00DA0FDF"/>
    <w:rsid w:val="00DA269D"/>
    <w:rsid w:val="00DA26B0"/>
    <w:rsid w:val="00DA3086"/>
    <w:rsid w:val="00DA3D8F"/>
    <w:rsid w:val="00DB00B0"/>
    <w:rsid w:val="00DB026E"/>
    <w:rsid w:val="00DB02A7"/>
    <w:rsid w:val="00DB273B"/>
    <w:rsid w:val="00DB2A0B"/>
    <w:rsid w:val="00DB3068"/>
    <w:rsid w:val="00DB3470"/>
    <w:rsid w:val="00DB34B8"/>
    <w:rsid w:val="00DB3D8E"/>
    <w:rsid w:val="00DB4CAD"/>
    <w:rsid w:val="00DB5041"/>
    <w:rsid w:val="00DB59EE"/>
    <w:rsid w:val="00DB5BC4"/>
    <w:rsid w:val="00DB77FE"/>
    <w:rsid w:val="00DB78E9"/>
    <w:rsid w:val="00DC1822"/>
    <w:rsid w:val="00DC394C"/>
    <w:rsid w:val="00DC4244"/>
    <w:rsid w:val="00DC46A5"/>
    <w:rsid w:val="00DC51DE"/>
    <w:rsid w:val="00DC5D68"/>
    <w:rsid w:val="00DC6393"/>
    <w:rsid w:val="00DD136B"/>
    <w:rsid w:val="00DD1426"/>
    <w:rsid w:val="00DD4208"/>
    <w:rsid w:val="00DD420C"/>
    <w:rsid w:val="00DD549F"/>
    <w:rsid w:val="00DD5831"/>
    <w:rsid w:val="00DD6585"/>
    <w:rsid w:val="00DD6B6E"/>
    <w:rsid w:val="00DE0F9B"/>
    <w:rsid w:val="00DE2CE7"/>
    <w:rsid w:val="00DE6620"/>
    <w:rsid w:val="00DE7071"/>
    <w:rsid w:val="00DE70B1"/>
    <w:rsid w:val="00DF19E5"/>
    <w:rsid w:val="00DF343C"/>
    <w:rsid w:val="00DF3D69"/>
    <w:rsid w:val="00DF4854"/>
    <w:rsid w:val="00DF6BE2"/>
    <w:rsid w:val="00E007D3"/>
    <w:rsid w:val="00E014C6"/>
    <w:rsid w:val="00E01D6E"/>
    <w:rsid w:val="00E01E4E"/>
    <w:rsid w:val="00E13B36"/>
    <w:rsid w:val="00E14772"/>
    <w:rsid w:val="00E15728"/>
    <w:rsid w:val="00E15807"/>
    <w:rsid w:val="00E15932"/>
    <w:rsid w:val="00E15AFE"/>
    <w:rsid w:val="00E21612"/>
    <w:rsid w:val="00E22961"/>
    <w:rsid w:val="00E22B91"/>
    <w:rsid w:val="00E24D8F"/>
    <w:rsid w:val="00E26B76"/>
    <w:rsid w:val="00E33AC8"/>
    <w:rsid w:val="00E35313"/>
    <w:rsid w:val="00E360AE"/>
    <w:rsid w:val="00E36607"/>
    <w:rsid w:val="00E40A9C"/>
    <w:rsid w:val="00E4152F"/>
    <w:rsid w:val="00E43323"/>
    <w:rsid w:val="00E4370F"/>
    <w:rsid w:val="00E44C40"/>
    <w:rsid w:val="00E45AD5"/>
    <w:rsid w:val="00E469BB"/>
    <w:rsid w:val="00E46AE6"/>
    <w:rsid w:val="00E4729B"/>
    <w:rsid w:val="00E510E7"/>
    <w:rsid w:val="00E52C44"/>
    <w:rsid w:val="00E53700"/>
    <w:rsid w:val="00E57A38"/>
    <w:rsid w:val="00E628F2"/>
    <w:rsid w:val="00E65086"/>
    <w:rsid w:val="00E66623"/>
    <w:rsid w:val="00E66EFB"/>
    <w:rsid w:val="00E70200"/>
    <w:rsid w:val="00E70641"/>
    <w:rsid w:val="00E70BE5"/>
    <w:rsid w:val="00E716A5"/>
    <w:rsid w:val="00E7197C"/>
    <w:rsid w:val="00E73921"/>
    <w:rsid w:val="00E73F29"/>
    <w:rsid w:val="00E8364E"/>
    <w:rsid w:val="00E85663"/>
    <w:rsid w:val="00E87BB6"/>
    <w:rsid w:val="00E87FD7"/>
    <w:rsid w:val="00E928F3"/>
    <w:rsid w:val="00E9521C"/>
    <w:rsid w:val="00EA10C3"/>
    <w:rsid w:val="00EA1904"/>
    <w:rsid w:val="00EB01BB"/>
    <w:rsid w:val="00EB29E8"/>
    <w:rsid w:val="00EB3DDE"/>
    <w:rsid w:val="00EB4F93"/>
    <w:rsid w:val="00EB56E7"/>
    <w:rsid w:val="00EB64F1"/>
    <w:rsid w:val="00EB6D73"/>
    <w:rsid w:val="00EC040F"/>
    <w:rsid w:val="00EC422C"/>
    <w:rsid w:val="00EC430F"/>
    <w:rsid w:val="00EC580E"/>
    <w:rsid w:val="00EC5C53"/>
    <w:rsid w:val="00EC5D8E"/>
    <w:rsid w:val="00ED26F3"/>
    <w:rsid w:val="00ED29A7"/>
    <w:rsid w:val="00ED2BDC"/>
    <w:rsid w:val="00ED2F61"/>
    <w:rsid w:val="00ED45BD"/>
    <w:rsid w:val="00ED5D93"/>
    <w:rsid w:val="00ED6614"/>
    <w:rsid w:val="00EE01E7"/>
    <w:rsid w:val="00EE199B"/>
    <w:rsid w:val="00EE1FBB"/>
    <w:rsid w:val="00EE3339"/>
    <w:rsid w:val="00EE65DA"/>
    <w:rsid w:val="00EE742B"/>
    <w:rsid w:val="00EF083A"/>
    <w:rsid w:val="00EF273E"/>
    <w:rsid w:val="00EF6B5D"/>
    <w:rsid w:val="00F00CFF"/>
    <w:rsid w:val="00F05439"/>
    <w:rsid w:val="00F05EED"/>
    <w:rsid w:val="00F06ED4"/>
    <w:rsid w:val="00F12AE2"/>
    <w:rsid w:val="00F1391D"/>
    <w:rsid w:val="00F17F0C"/>
    <w:rsid w:val="00F22791"/>
    <w:rsid w:val="00F24251"/>
    <w:rsid w:val="00F24903"/>
    <w:rsid w:val="00F254A2"/>
    <w:rsid w:val="00F27019"/>
    <w:rsid w:val="00F303BC"/>
    <w:rsid w:val="00F3233F"/>
    <w:rsid w:val="00F329A5"/>
    <w:rsid w:val="00F34C9F"/>
    <w:rsid w:val="00F371A7"/>
    <w:rsid w:val="00F40B04"/>
    <w:rsid w:val="00F4149C"/>
    <w:rsid w:val="00F41B93"/>
    <w:rsid w:val="00F422BA"/>
    <w:rsid w:val="00F42C2F"/>
    <w:rsid w:val="00F4514A"/>
    <w:rsid w:val="00F45A40"/>
    <w:rsid w:val="00F45D43"/>
    <w:rsid w:val="00F46AE5"/>
    <w:rsid w:val="00F4737E"/>
    <w:rsid w:val="00F509A5"/>
    <w:rsid w:val="00F510E9"/>
    <w:rsid w:val="00F5186A"/>
    <w:rsid w:val="00F52149"/>
    <w:rsid w:val="00F527B4"/>
    <w:rsid w:val="00F52D8A"/>
    <w:rsid w:val="00F52DB2"/>
    <w:rsid w:val="00F546D7"/>
    <w:rsid w:val="00F54FBD"/>
    <w:rsid w:val="00F55394"/>
    <w:rsid w:val="00F575A0"/>
    <w:rsid w:val="00F60236"/>
    <w:rsid w:val="00F62786"/>
    <w:rsid w:val="00F629EF"/>
    <w:rsid w:val="00F63727"/>
    <w:rsid w:val="00F639F1"/>
    <w:rsid w:val="00F65529"/>
    <w:rsid w:val="00F657DC"/>
    <w:rsid w:val="00F702C5"/>
    <w:rsid w:val="00F7049F"/>
    <w:rsid w:val="00F71498"/>
    <w:rsid w:val="00F74BDF"/>
    <w:rsid w:val="00F77F95"/>
    <w:rsid w:val="00F84E06"/>
    <w:rsid w:val="00F85907"/>
    <w:rsid w:val="00F874D1"/>
    <w:rsid w:val="00F87583"/>
    <w:rsid w:val="00F92C9B"/>
    <w:rsid w:val="00F9491C"/>
    <w:rsid w:val="00F95283"/>
    <w:rsid w:val="00F95C63"/>
    <w:rsid w:val="00F969D0"/>
    <w:rsid w:val="00F97ACC"/>
    <w:rsid w:val="00F97BAC"/>
    <w:rsid w:val="00FA036F"/>
    <w:rsid w:val="00FA0E59"/>
    <w:rsid w:val="00FB0279"/>
    <w:rsid w:val="00FB0350"/>
    <w:rsid w:val="00FB0A37"/>
    <w:rsid w:val="00FB27E2"/>
    <w:rsid w:val="00FB2F81"/>
    <w:rsid w:val="00FB43F3"/>
    <w:rsid w:val="00FB4A9B"/>
    <w:rsid w:val="00FB71B8"/>
    <w:rsid w:val="00FB7D58"/>
    <w:rsid w:val="00FC5C2D"/>
    <w:rsid w:val="00FC6008"/>
    <w:rsid w:val="00FC6C91"/>
    <w:rsid w:val="00FC732E"/>
    <w:rsid w:val="00FD1E57"/>
    <w:rsid w:val="00FD3F60"/>
    <w:rsid w:val="00FD448A"/>
    <w:rsid w:val="00FD4969"/>
    <w:rsid w:val="00FD4F08"/>
    <w:rsid w:val="00FD57D1"/>
    <w:rsid w:val="00FD5C83"/>
    <w:rsid w:val="00FD652E"/>
    <w:rsid w:val="00FE2E40"/>
    <w:rsid w:val="00FE330E"/>
    <w:rsid w:val="00FE67B9"/>
    <w:rsid w:val="00FE6C07"/>
    <w:rsid w:val="00FE7D02"/>
    <w:rsid w:val="00FF0155"/>
    <w:rsid w:val="00FF0614"/>
    <w:rsid w:val="00FF10B9"/>
    <w:rsid w:val="00FF2E55"/>
    <w:rsid w:val="00FF2ED5"/>
    <w:rsid w:val="00FF39C3"/>
    <w:rsid w:val="00FF3B9D"/>
    <w:rsid w:val="00FF63E0"/>
    <w:rsid w:val="00FF6B0B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29EB2"/>
  <w15:docId w15:val="{D5C9E340-0695-4BC6-9C4A-268EF719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aliases w:val="Punkt 1"/>
    <w:basedOn w:val="Normaallaad"/>
    <w:next w:val="Normaallaad"/>
    <w:link w:val="Pealkiri1Mrk"/>
    <w:uiPriority w:val="9"/>
    <w:qFormat/>
    <w:rsid w:val="00852E81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paragraph" w:styleId="Pealkiri2">
    <w:name w:val="heading 2"/>
    <w:aliases w:val="Punkt 1.1"/>
    <w:basedOn w:val="Normaallaad"/>
    <w:next w:val="Normaallaad"/>
    <w:link w:val="Pealkiri2Mrk"/>
    <w:uiPriority w:val="9"/>
    <w:qFormat/>
    <w:rsid w:val="00852E81"/>
    <w:pPr>
      <w:keepNext/>
      <w:spacing w:after="0" w:line="240" w:lineRule="auto"/>
      <w:jc w:val="both"/>
      <w:outlineLvl w:val="1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paragraph" w:styleId="Pealkiri3">
    <w:name w:val="heading 3"/>
    <w:aliases w:val="Punkt 1.1.1"/>
    <w:basedOn w:val="Normaallaad"/>
    <w:next w:val="Normaallaad"/>
    <w:link w:val="Pealkiri3Mrk"/>
    <w:qFormat/>
    <w:rsid w:val="00852E81"/>
    <w:pPr>
      <w:keepNext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</w:rPr>
  </w:style>
  <w:style w:type="paragraph" w:styleId="Pealkiri4">
    <w:name w:val="heading 4"/>
    <w:basedOn w:val="Normaallaad"/>
    <w:next w:val="Normaallaad"/>
    <w:link w:val="Pealkiri4Mrk"/>
    <w:qFormat/>
    <w:rsid w:val="00852E81"/>
    <w:pPr>
      <w:keepNext/>
      <w:spacing w:before="240" w:after="60" w:line="240" w:lineRule="auto"/>
      <w:outlineLvl w:val="3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Pealkiri5">
    <w:name w:val="heading 5"/>
    <w:basedOn w:val="Normaallaad"/>
    <w:next w:val="Normaallaad"/>
    <w:link w:val="Pealkiri5Mrk"/>
    <w:qFormat/>
    <w:rsid w:val="00852E81"/>
    <w:pPr>
      <w:keepNext/>
      <w:spacing w:after="0" w:line="240" w:lineRule="auto"/>
      <w:jc w:val="right"/>
      <w:outlineLvl w:val="4"/>
    </w:pPr>
    <w:rPr>
      <w:rFonts w:ascii="Times" w:eastAsia="Times New Roman" w:hAnsi="Times" w:cs="Times New Roman"/>
      <w:b/>
      <w:sz w:val="24"/>
      <w:szCs w:val="20"/>
    </w:rPr>
  </w:style>
  <w:style w:type="paragraph" w:styleId="Pealkiri6">
    <w:name w:val="heading 6"/>
    <w:basedOn w:val="Normaallaad"/>
    <w:next w:val="Normaallaad"/>
    <w:link w:val="Pealkiri6Mrk"/>
    <w:qFormat/>
    <w:rsid w:val="00852E81"/>
    <w:pPr>
      <w:spacing w:before="240" w:after="60" w:line="240" w:lineRule="auto"/>
      <w:outlineLvl w:val="5"/>
    </w:pPr>
    <w:rPr>
      <w:rFonts w:ascii="Times" w:eastAsia="Times New Roman" w:hAnsi="Times" w:cs="Times New Roman"/>
      <w:i/>
      <w:szCs w:val="20"/>
      <w:lang w:val="en-US"/>
    </w:rPr>
  </w:style>
  <w:style w:type="paragraph" w:styleId="Pealkiri7">
    <w:name w:val="heading 7"/>
    <w:basedOn w:val="Normaallaad"/>
    <w:next w:val="Normaallaad"/>
    <w:link w:val="Pealkiri7Mrk"/>
    <w:qFormat/>
    <w:rsid w:val="00852E81"/>
    <w:pPr>
      <w:spacing w:before="240" w:after="60" w:line="240" w:lineRule="auto"/>
      <w:outlineLvl w:val="6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Pealkiri8">
    <w:name w:val="heading 8"/>
    <w:basedOn w:val="Normaallaad"/>
    <w:next w:val="Normaallaad"/>
    <w:link w:val="Pealkiri8Mrk"/>
    <w:qFormat/>
    <w:rsid w:val="00852E81"/>
    <w:pPr>
      <w:spacing w:before="240" w:after="60" w:line="240" w:lineRule="auto"/>
      <w:outlineLvl w:val="7"/>
    </w:pPr>
    <w:rPr>
      <w:rFonts w:ascii="Times" w:eastAsia="Times New Roman" w:hAnsi="Times" w:cs="Times New Roman"/>
      <w:i/>
      <w:sz w:val="20"/>
      <w:szCs w:val="20"/>
      <w:lang w:val="en-US"/>
    </w:rPr>
  </w:style>
  <w:style w:type="paragraph" w:styleId="Pealkiri9">
    <w:name w:val="heading 9"/>
    <w:basedOn w:val="Normaallaad"/>
    <w:next w:val="Normaallaad"/>
    <w:link w:val="Pealkiri9Mrk"/>
    <w:qFormat/>
    <w:rsid w:val="00852E81"/>
    <w:pPr>
      <w:spacing w:before="240" w:after="60" w:line="240" w:lineRule="auto"/>
      <w:outlineLvl w:val="8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Punkt 1 Märk"/>
    <w:basedOn w:val="Liguvaikefont"/>
    <w:link w:val="Pealkiri1"/>
    <w:uiPriority w:val="9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2Mrk">
    <w:name w:val="Pealkiri 2 Märk"/>
    <w:aliases w:val="Punkt 1.1 Märk"/>
    <w:basedOn w:val="Liguvaikefont"/>
    <w:link w:val="Pealkiri2"/>
    <w:uiPriority w:val="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ealkiri3Mrk">
    <w:name w:val="Pealkiri 3 Märk"/>
    <w:aliases w:val="Punkt 1.1.1 Märk"/>
    <w:basedOn w:val="Liguvaikefont"/>
    <w:link w:val="Pealkiri3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852E81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Pealkiri5Mrk">
    <w:name w:val="Pealkiri 5 Märk"/>
    <w:basedOn w:val="Liguvaikefont"/>
    <w:link w:val="Pealkiri5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6Mrk">
    <w:name w:val="Pealkiri 6 Märk"/>
    <w:basedOn w:val="Liguvaikefont"/>
    <w:link w:val="Pealkiri6"/>
    <w:rsid w:val="00852E81"/>
    <w:rPr>
      <w:rFonts w:ascii="Times" w:eastAsia="Times New Roman" w:hAnsi="Times" w:cs="Times New Roman"/>
      <w:i/>
      <w:szCs w:val="20"/>
      <w:lang w:val="en-US"/>
    </w:rPr>
  </w:style>
  <w:style w:type="character" w:customStyle="1" w:styleId="Pealkiri7Mrk">
    <w:name w:val="Pealkiri 7 Märk"/>
    <w:basedOn w:val="Liguvaikefont"/>
    <w:link w:val="Pealkiri7"/>
    <w:rsid w:val="00852E81"/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Pealkiri8Mrk">
    <w:name w:val="Pealkiri 8 Märk"/>
    <w:basedOn w:val="Liguvaikefont"/>
    <w:link w:val="Pealkiri8"/>
    <w:rsid w:val="00852E81"/>
    <w:rPr>
      <w:rFonts w:ascii="Times" w:eastAsia="Times New Roman" w:hAnsi="Times" w:cs="Times New Roman"/>
      <w:i/>
      <w:sz w:val="20"/>
      <w:szCs w:val="20"/>
      <w:lang w:val="en-US"/>
    </w:rPr>
  </w:style>
  <w:style w:type="character" w:customStyle="1" w:styleId="Pealkiri9Mrk">
    <w:name w:val="Pealkiri 9 Märk"/>
    <w:basedOn w:val="Liguvaikefont"/>
    <w:link w:val="Pealkiri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isMrk">
    <w:name w:val="Päis Märk"/>
    <w:basedOn w:val="Liguvaikefont"/>
    <w:link w:val="Pis"/>
    <w:rsid w:val="00852E8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Pis">
    <w:name w:val="header"/>
    <w:basedOn w:val="Normaallaad"/>
    <w:link w:val="Pi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erChar1">
    <w:name w:val="Header Char1"/>
    <w:basedOn w:val="Liguvaikefont"/>
    <w:uiPriority w:val="99"/>
    <w:semiHidden/>
    <w:rsid w:val="00852E81"/>
  </w:style>
  <w:style w:type="paragraph" w:styleId="Kehatekst">
    <w:name w:val="Body Text"/>
    <w:basedOn w:val="Normaallaad"/>
    <w:link w:val="KehatekstMrk"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0000FF"/>
      <w:sz w:val="18"/>
      <w:szCs w:val="20"/>
      <w:lang w:val="en-GB"/>
    </w:rPr>
  </w:style>
  <w:style w:type="character" w:customStyle="1" w:styleId="KehatekstMrk">
    <w:name w:val="Kehatekst Märk"/>
    <w:basedOn w:val="Liguvaikefont"/>
    <w:link w:val="Kehatekst"/>
    <w:rsid w:val="00852E81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Kehatekst2">
    <w:name w:val="Body Text 2"/>
    <w:basedOn w:val="Normaallaad"/>
    <w:link w:val="Kehatekst2Mrk"/>
    <w:semiHidden/>
    <w:rsid w:val="00852E81"/>
    <w:pPr>
      <w:tabs>
        <w:tab w:val="left" w:pos="567"/>
      </w:tabs>
      <w:spacing w:after="0" w:line="240" w:lineRule="auto"/>
      <w:ind w:left="567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Kehatekst2Mrk">
    <w:name w:val="Kehatekst 2 Märk"/>
    <w:basedOn w:val="Liguvaikefont"/>
    <w:link w:val="Kehatekst2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Jalus">
    <w:name w:val="footer"/>
    <w:basedOn w:val="Normaallaad"/>
    <w:link w:val="Jalu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JalusMrk">
    <w:name w:val="Jalus Märk"/>
    <w:basedOn w:val="Liguvaikefont"/>
    <w:link w:val="Jalus"/>
    <w:rsid w:val="00852E81"/>
    <w:rPr>
      <w:rFonts w:ascii="Times" w:eastAsia="Times New Roman" w:hAnsi="Times" w:cs="Times New Roman"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852E81"/>
    <w:rPr>
      <w:rFonts w:ascii="Times" w:eastAsia="Times New Roman" w:hAnsi="Times" w:cs="Times New Roman"/>
      <w:color w:val="FF0000"/>
      <w:sz w:val="24"/>
      <w:szCs w:val="20"/>
    </w:rPr>
  </w:style>
  <w:style w:type="paragraph" w:styleId="Kehatekst3">
    <w:name w:val="Body Text 3"/>
    <w:basedOn w:val="Normaallaad"/>
    <w:link w:val="Kehatekst3Mrk"/>
    <w:semiHidden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1">
    <w:name w:val="Body Text 3 Char1"/>
    <w:basedOn w:val="Liguvaikefont"/>
    <w:uiPriority w:val="99"/>
    <w:semiHidden/>
    <w:rsid w:val="00852E81"/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Taandegakehatekst3">
    <w:name w:val="Body Text Indent 3"/>
    <w:basedOn w:val="Normaallaad"/>
    <w:link w:val="Taandegakehatekst3Mrk"/>
    <w:semiHidden/>
    <w:rsid w:val="00852E81"/>
    <w:pPr>
      <w:tabs>
        <w:tab w:val="left" w:pos="851"/>
      </w:tabs>
      <w:spacing w:after="0" w:line="240" w:lineRule="auto"/>
      <w:ind w:left="851" w:hanging="425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3Char1">
    <w:name w:val="Body Text Indent 3 Char1"/>
    <w:basedOn w:val="Liguvaikefont"/>
    <w:uiPriority w:val="99"/>
    <w:semiHidden/>
    <w:rsid w:val="00852E81"/>
    <w:rPr>
      <w:sz w:val="16"/>
      <w:szCs w:val="16"/>
    </w:rPr>
  </w:style>
  <w:style w:type="paragraph" w:styleId="Loend">
    <w:name w:val="List"/>
    <w:basedOn w:val="Normaallaad"/>
    <w:rsid w:val="00852E81"/>
    <w:pPr>
      <w:spacing w:after="0" w:line="240" w:lineRule="auto"/>
      <w:ind w:left="283" w:hanging="283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2Mrk">
    <w:name w:val="Taandega kehatekst 2 Märk"/>
    <w:basedOn w:val="Liguvaikefont"/>
    <w:link w:val="Taandegakehatekst2"/>
    <w:semiHidden/>
    <w:rsid w:val="00852E81"/>
    <w:rPr>
      <w:rFonts w:ascii="Times" w:eastAsia="Times New Roman" w:hAnsi="Times" w:cs="Times New Roman"/>
      <w:sz w:val="24"/>
      <w:szCs w:val="20"/>
      <w:lang w:val="sv-SE"/>
    </w:rPr>
  </w:style>
  <w:style w:type="paragraph" w:styleId="Taandegakehatekst2">
    <w:name w:val="Body Text Indent 2"/>
    <w:basedOn w:val="Normaallaad"/>
    <w:link w:val="Taandegakehatekst2Mrk"/>
    <w:semiHidden/>
    <w:rsid w:val="00852E81"/>
    <w:pPr>
      <w:tabs>
        <w:tab w:val="left" w:pos="1701"/>
      </w:tabs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/>
    </w:rPr>
  </w:style>
  <w:style w:type="character" w:customStyle="1" w:styleId="BodyTextIndent2Char1">
    <w:name w:val="Body Text Indent 2 Char1"/>
    <w:basedOn w:val="Liguvaikefont"/>
    <w:uiPriority w:val="99"/>
    <w:semiHidden/>
    <w:rsid w:val="00852E81"/>
  </w:style>
  <w:style w:type="paragraph" w:styleId="Taandegakehatekst">
    <w:name w:val="Body Text Indent"/>
    <w:basedOn w:val="Normaallaad"/>
    <w:link w:val="TaandegakehatekstMrk"/>
    <w:semiHidden/>
    <w:rsid w:val="00852E81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Mrk">
    <w:name w:val="Taandega kehatekst Märk"/>
    <w:basedOn w:val="Liguvaikefont"/>
    <w:link w:val="Taandegakehatekst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DokumendiplaanMrk">
    <w:name w:val="Dokumendiplaan Märk"/>
    <w:basedOn w:val="Liguvaikefont"/>
    <w:link w:val="Dokumendiplaan"/>
    <w:semiHidden/>
    <w:rsid w:val="00852E81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Dokumendiplaan">
    <w:name w:val="Document Map"/>
    <w:basedOn w:val="Normaallaad"/>
    <w:link w:val="DokumendiplaanMrk"/>
    <w:semiHidden/>
    <w:rsid w:val="00852E8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1">
    <w:name w:val="Document Map Char1"/>
    <w:basedOn w:val="Liguvaikefont"/>
    <w:uiPriority w:val="99"/>
    <w:semiHidden/>
    <w:rsid w:val="00852E81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52E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andegakehatekst21">
    <w:name w:val="Taandega kehatekst 21"/>
    <w:basedOn w:val="Normaallaad"/>
    <w:rsid w:val="00852E81"/>
    <w:pPr>
      <w:tabs>
        <w:tab w:val="left" w:pos="1701"/>
      </w:tabs>
      <w:suppressAutoHyphens/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 w:eastAsia="ar-SA"/>
    </w:rPr>
  </w:style>
  <w:style w:type="character" w:styleId="Kommentaariviide">
    <w:name w:val="annotation reference"/>
    <w:basedOn w:val="Liguvaikefont"/>
    <w:uiPriority w:val="99"/>
    <w:semiHidden/>
    <w:unhideWhenUsed/>
    <w:rsid w:val="00852E8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Kommentaariteema">
    <w:name w:val="annotation subject"/>
    <w:basedOn w:val="Kommentaaritekst"/>
    <w:next w:val="Kommentaaritekst"/>
    <w:link w:val="KommentaariteemaMrk"/>
    <w:unhideWhenUsed/>
    <w:rsid w:val="00852E8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852E81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nhideWhenUsed/>
    <w:rsid w:val="00852E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JutumullitekstMrk">
    <w:name w:val="Jutumullitekst Märk"/>
    <w:basedOn w:val="Liguvaikefont"/>
    <w:link w:val="Jutumullitekst"/>
    <w:rsid w:val="00852E81"/>
    <w:rPr>
      <w:rFonts w:ascii="Tahoma" w:eastAsia="Times New Roman" w:hAnsi="Tahoma" w:cs="Tahoma"/>
      <w:sz w:val="16"/>
      <w:szCs w:val="16"/>
      <w:lang w:val="en-US"/>
    </w:rPr>
  </w:style>
  <w:style w:type="character" w:customStyle="1" w:styleId="LpumrkusetekstMrk">
    <w:name w:val="Lõpumärkuse tekst Märk"/>
    <w:basedOn w:val="Liguvaikefont"/>
    <w:link w:val="Lpu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Lpumrkusetekst">
    <w:name w:val="endnote text"/>
    <w:basedOn w:val="Normaallaad"/>
    <w:link w:val="Lpu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EndnoteTextChar1">
    <w:name w:val="Endnote Text Char1"/>
    <w:basedOn w:val="Liguvaikefont"/>
    <w:uiPriority w:val="99"/>
    <w:semiHidden/>
    <w:rsid w:val="00852E8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Allmrkusetekst">
    <w:name w:val="footnote text"/>
    <w:basedOn w:val="Normaallaad"/>
    <w:link w:val="All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FootnoteTextChar1">
    <w:name w:val="Footnote Text Char1"/>
    <w:basedOn w:val="Liguvaikefont"/>
    <w:uiPriority w:val="99"/>
    <w:semiHidden/>
    <w:rsid w:val="00852E81"/>
    <w:rPr>
      <w:sz w:val="20"/>
      <w:szCs w:val="20"/>
    </w:rPr>
  </w:style>
  <w:style w:type="paragraph" w:customStyle="1" w:styleId="B">
    <w:name w:val="B"/>
    <w:link w:val="BMrk"/>
    <w:rsid w:val="00852E81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ealkiri21">
    <w:name w:val="Pealkiri 21"/>
    <w:basedOn w:val="Pealkiri1"/>
    <w:uiPriority w:val="99"/>
    <w:rsid w:val="00852E81"/>
    <w:pPr>
      <w:tabs>
        <w:tab w:val="num" w:pos="720"/>
      </w:tabs>
      <w:ind w:left="527" w:hanging="527"/>
      <w:jc w:val="center"/>
    </w:pPr>
    <w:rPr>
      <w:rFonts w:ascii="Times New Roman" w:hAnsi="Times New Roman"/>
      <w:bCs/>
      <w:noProof/>
      <w:szCs w:val="24"/>
    </w:rPr>
  </w:style>
  <w:style w:type="paragraph" w:styleId="Vahedeta">
    <w:name w:val="No Spacing"/>
    <w:uiPriority w:val="1"/>
    <w:qFormat/>
    <w:rsid w:val="00852E8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ealkiri211pt">
    <w:name w:val="Pealkiri 2 + 11 pt"/>
    <w:basedOn w:val="B"/>
    <w:link w:val="Pealkiri211ptMrk"/>
    <w:rsid w:val="00852E81"/>
    <w:pPr>
      <w:widowControl/>
      <w:spacing w:before="0"/>
      <w:ind w:left="0"/>
    </w:pPr>
    <w:rPr>
      <w:b/>
      <w:sz w:val="22"/>
      <w:szCs w:val="22"/>
      <w:lang w:val="et-EE"/>
    </w:rPr>
  </w:style>
  <w:style w:type="character" w:customStyle="1" w:styleId="Pealkiri211ptMrk">
    <w:name w:val="Pealkiri 2 + 11 pt Märk"/>
    <w:basedOn w:val="Liguvaikefont"/>
    <w:link w:val="Pealkiri211pt"/>
    <w:rsid w:val="00852E81"/>
    <w:rPr>
      <w:rFonts w:ascii="Times New Roman" w:eastAsia="Times New Roman" w:hAnsi="Times New Roman" w:cs="Times New Roman"/>
      <w:b/>
    </w:rPr>
  </w:style>
  <w:style w:type="table" w:styleId="Kontuurtabel">
    <w:name w:val="Table Grid"/>
    <w:basedOn w:val="Normaaltabel"/>
    <w:uiPriority w:val="59"/>
    <w:rsid w:val="00852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Mrk">
    <w:name w:val="B Märk"/>
    <w:basedOn w:val="Liguvaikefont"/>
    <w:link w:val="B"/>
    <w:rsid w:val="00852E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z0">
    <w:name w:val="WW8Num1z0"/>
    <w:rsid w:val="00852E81"/>
    <w:rPr>
      <w:rFonts w:ascii="Times New Roman" w:hAnsi="Times New Roman" w:cs="Times New Roman"/>
      <w:sz w:val="24"/>
    </w:rPr>
  </w:style>
  <w:style w:type="character" w:customStyle="1" w:styleId="WW8Num1z1">
    <w:name w:val="WW8Num1z1"/>
    <w:rsid w:val="00852E81"/>
    <w:rPr>
      <w:rFonts w:cs="Times New Roman"/>
    </w:rPr>
  </w:style>
  <w:style w:type="character" w:customStyle="1" w:styleId="WW8Num2z0">
    <w:name w:val="WW8Num2z0"/>
    <w:rsid w:val="00852E81"/>
    <w:rPr>
      <w:rFonts w:cs="Times New Roman"/>
    </w:rPr>
  </w:style>
  <w:style w:type="character" w:customStyle="1" w:styleId="WW8Num3z0">
    <w:name w:val="WW8Num3z0"/>
    <w:rsid w:val="00852E81"/>
    <w:rPr>
      <w:rFonts w:cs="Times New Roman"/>
    </w:rPr>
  </w:style>
  <w:style w:type="character" w:customStyle="1" w:styleId="WW8Num4z0">
    <w:name w:val="WW8Num4z0"/>
    <w:rsid w:val="00852E81"/>
    <w:rPr>
      <w:rFonts w:cs="Times New Roman"/>
    </w:rPr>
  </w:style>
  <w:style w:type="character" w:customStyle="1" w:styleId="WW8Num5z0">
    <w:name w:val="WW8Num5z0"/>
    <w:rsid w:val="00852E81"/>
    <w:rPr>
      <w:rFonts w:cs="Times New Roman"/>
    </w:rPr>
  </w:style>
  <w:style w:type="character" w:customStyle="1" w:styleId="Liguvaikefont1">
    <w:name w:val="Lõigu vaikefont1"/>
    <w:rsid w:val="00852E81"/>
  </w:style>
  <w:style w:type="character" w:customStyle="1" w:styleId="Kommentaariviide1">
    <w:name w:val="Kommentaari viide1"/>
    <w:rsid w:val="00852E81"/>
    <w:rPr>
      <w:rFonts w:cs="Times New Roman"/>
      <w:sz w:val="16"/>
      <w:szCs w:val="16"/>
    </w:rPr>
  </w:style>
  <w:style w:type="paragraph" w:customStyle="1" w:styleId="Heading">
    <w:name w:val="Heading"/>
    <w:basedOn w:val="Normaallaad"/>
    <w:next w:val="Kehatekst"/>
    <w:rsid w:val="00852E8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ealdis1">
    <w:name w:val="Pealdis1"/>
    <w:basedOn w:val="Normaallaad"/>
    <w:rsid w:val="00852E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okumendiplaan1">
    <w:name w:val="Dokumendiplaan1"/>
    <w:basedOn w:val="Normaallaad"/>
    <w:rsid w:val="00852E8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Kommentaaritekst1">
    <w:name w:val="Kommentaari tekst1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llikirjastajanimi">
    <w:name w:val="allikirjastaja:nimi"/>
    <w:basedOn w:val="Normaallaad"/>
    <w:next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852E81"/>
    <w:rPr>
      <w:rFonts w:cs="Times New Roman"/>
    </w:rPr>
  </w:style>
  <w:style w:type="character" w:customStyle="1" w:styleId="WW8Num1z3">
    <w:name w:val="WW8Num1z3"/>
    <w:rsid w:val="00852E81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852E81"/>
    <w:rPr>
      <w:rFonts w:cs="Times New Roman"/>
      <w:b w:val="0"/>
      <w:color w:val="auto"/>
    </w:rPr>
  </w:style>
  <w:style w:type="character" w:customStyle="1" w:styleId="WW8Num7z0">
    <w:name w:val="WW8Num7z0"/>
    <w:rsid w:val="00852E8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852E81"/>
    <w:rPr>
      <w:rFonts w:ascii="Symbol" w:eastAsia="Times New Roman" w:hAnsi="Symbol"/>
    </w:rPr>
  </w:style>
  <w:style w:type="character" w:customStyle="1" w:styleId="WW8Num8z1">
    <w:name w:val="WW8Num8z1"/>
    <w:rsid w:val="00852E81"/>
    <w:rPr>
      <w:rFonts w:cs="Times New Roman"/>
    </w:rPr>
  </w:style>
  <w:style w:type="character" w:customStyle="1" w:styleId="WW8Num10z0">
    <w:name w:val="WW8Num10z0"/>
    <w:rsid w:val="00852E81"/>
    <w:rPr>
      <w:rFonts w:ascii="Times New Roman" w:hAnsi="Times New Roman" w:cs="Times New Roman"/>
    </w:rPr>
  </w:style>
  <w:style w:type="character" w:customStyle="1" w:styleId="WW8Num11z0">
    <w:name w:val="WW8Num11z0"/>
    <w:rsid w:val="00852E81"/>
    <w:rPr>
      <w:color w:val="auto"/>
    </w:rPr>
  </w:style>
  <w:style w:type="character" w:customStyle="1" w:styleId="WW8Num13z0">
    <w:name w:val="WW8Num13z0"/>
    <w:rsid w:val="00852E81"/>
    <w:rPr>
      <w:rFonts w:ascii="Symbol" w:eastAsia="Times New Roman" w:hAnsi="Symbol"/>
    </w:rPr>
  </w:style>
  <w:style w:type="character" w:customStyle="1" w:styleId="WW8Num14z0">
    <w:name w:val="WW8Num14z0"/>
    <w:rsid w:val="00852E81"/>
    <w:rPr>
      <w:b w:val="0"/>
      <w:i w:val="0"/>
    </w:rPr>
  </w:style>
  <w:style w:type="character" w:customStyle="1" w:styleId="WW8Num16z0">
    <w:name w:val="WW8Num16z0"/>
    <w:rsid w:val="00852E81"/>
    <w:rPr>
      <w:rFonts w:cs="Times New Roman"/>
      <w:b w:val="0"/>
      <w:color w:val="auto"/>
    </w:rPr>
  </w:style>
  <w:style w:type="character" w:customStyle="1" w:styleId="WW8Num17z0">
    <w:name w:val="WW8Num17z0"/>
    <w:rsid w:val="00852E81"/>
    <w:rPr>
      <w:rFonts w:cs="Times New Roman"/>
    </w:rPr>
  </w:style>
  <w:style w:type="character" w:customStyle="1" w:styleId="WW8Num17z1">
    <w:name w:val="WW8Num17z1"/>
    <w:rsid w:val="00852E81"/>
    <w:rPr>
      <w:b w:val="0"/>
      <w:color w:val="auto"/>
    </w:rPr>
  </w:style>
  <w:style w:type="character" w:customStyle="1" w:styleId="WW8Num18z0">
    <w:name w:val="WW8Num18z0"/>
    <w:rsid w:val="00852E81"/>
    <w:rPr>
      <w:rFonts w:cs="Times New Roman"/>
      <w:b w:val="0"/>
      <w:color w:val="auto"/>
    </w:rPr>
  </w:style>
  <w:style w:type="character" w:customStyle="1" w:styleId="WW8Num21z0">
    <w:name w:val="WW8Num21z0"/>
    <w:rsid w:val="00852E81"/>
    <w:rPr>
      <w:rFonts w:ascii="Times New Roman" w:hAnsi="Times New Roman" w:cs="Times New Roman"/>
    </w:rPr>
  </w:style>
  <w:style w:type="character" w:customStyle="1" w:styleId="WW8Num22z0">
    <w:name w:val="WW8Num22z0"/>
    <w:rsid w:val="00852E81"/>
    <w:rPr>
      <w:rFonts w:cs="Times New Roman"/>
      <w:b w:val="0"/>
      <w:color w:val="auto"/>
    </w:rPr>
  </w:style>
  <w:style w:type="character" w:customStyle="1" w:styleId="WW8Num23z0">
    <w:name w:val="WW8Num23z0"/>
    <w:rsid w:val="00852E81"/>
    <w:rPr>
      <w:rFonts w:ascii="Symbol" w:eastAsia="Times New Roman" w:hAnsi="Symbol"/>
    </w:rPr>
  </w:style>
  <w:style w:type="character" w:customStyle="1" w:styleId="WW8Num24z0">
    <w:name w:val="WW8Num24z0"/>
    <w:rsid w:val="00852E81"/>
    <w:rPr>
      <w:rFonts w:cs="Times New Roman"/>
      <w:b w:val="0"/>
      <w:color w:val="auto"/>
    </w:rPr>
  </w:style>
  <w:style w:type="character" w:customStyle="1" w:styleId="WW8Num25z0">
    <w:name w:val="WW8Num25z0"/>
    <w:rsid w:val="00852E81"/>
    <w:rPr>
      <w:rFonts w:cs="Times New Roman"/>
    </w:rPr>
  </w:style>
  <w:style w:type="character" w:customStyle="1" w:styleId="WW8Num26z0">
    <w:name w:val="WW8Num26z0"/>
    <w:rsid w:val="00852E81"/>
    <w:rPr>
      <w:b w:val="0"/>
      <w:i w:val="0"/>
    </w:rPr>
  </w:style>
  <w:style w:type="character" w:customStyle="1" w:styleId="WW8Num29z0">
    <w:name w:val="WW8Num29z0"/>
    <w:rsid w:val="00852E81"/>
    <w:rPr>
      <w:rFonts w:ascii="Symbol" w:eastAsia="Times New Roman" w:hAnsi="Symbol"/>
    </w:rPr>
  </w:style>
  <w:style w:type="character" w:customStyle="1" w:styleId="WW8Num30z0">
    <w:name w:val="WW8Num30z0"/>
    <w:rsid w:val="00852E81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852E81"/>
    <w:rPr>
      <w:rFonts w:cs="Times New Roman"/>
      <w:b w:val="0"/>
      <w:color w:val="auto"/>
    </w:rPr>
  </w:style>
  <w:style w:type="character" w:customStyle="1" w:styleId="WW8Num33z0">
    <w:name w:val="WW8Num33z0"/>
    <w:rsid w:val="00852E81"/>
    <w:rPr>
      <w:rFonts w:ascii="Symbol" w:eastAsia="Times New Roman" w:hAnsi="Symbol"/>
    </w:rPr>
  </w:style>
  <w:style w:type="character" w:customStyle="1" w:styleId="WW8Num34z0">
    <w:name w:val="WW8Num34z0"/>
    <w:rsid w:val="00852E81"/>
    <w:rPr>
      <w:rFonts w:cs="Times New Roman"/>
      <w:b w:val="0"/>
      <w:color w:val="auto"/>
    </w:rPr>
  </w:style>
  <w:style w:type="character" w:customStyle="1" w:styleId="WW8Num35z0">
    <w:name w:val="WW8Num35z0"/>
    <w:rsid w:val="00852E81"/>
    <w:rPr>
      <w:rFonts w:ascii="Symbol" w:hAnsi="Symbol"/>
    </w:rPr>
  </w:style>
  <w:style w:type="character" w:customStyle="1" w:styleId="WW8Num36z0">
    <w:name w:val="WW8Num36z0"/>
    <w:rsid w:val="00852E81"/>
    <w:rPr>
      <w:rFonts w:ascii="Symbol" w:eastAsia="Times New Roman" w:hAnsi="Symbol"/>
    </w:rPr>
  </w:style>
  <w:style w:type="character" w:customStyle="1" w:styleId="WW8Num37z0">
    <w:name w:val="WW8Num37z0"/>
    <w:rsid w:val="00852E81"/>
    <w:rPr>
      <w:rFonts w:cs="Times New Roman"/>
    </w:rPr>
  </w:style>
  <w:style w:type="character" w:customStyle="1" w:styleId="WW8Num38z0">
    <w:name w:val="WW8Num38z0"/>
    <w:rsid w:val="00852E81"/>
    <w:rPr>
      <w:rFonts w:cs="Times New Roman"/>
      <w:b w:val="0"/>
      <w:color w:val="auto"/>
    </w:rPr>
  </w:style>
  <w:style w:type="character" w:customStyle="1" w:styleId="WW8Num39z0">
    <w:name w:val="WW8Num39z0"/>
    <w:rsid w:val="00852E81"/>
    <w:rPr>
      <w:rFonts w:cs="Times New Roman"/>
    </w:rPr>
  </w:style>
  <w:style w:type="character" w:customStyle="1" w:styleId="WW8Num41z0">
    <w:name w:val="WW8Num41z0"/>
    <w:rsid w:val="00852E81"/>
    <w:rPr>
      <w:rFonts w:cs="Times New Roman"/>
      <w:b w:val="0"/>
      <w:color w:val="auto"/>
    </w:rPr>
  </w:style>
  <w:style w:type="character" w:customStyle="1" w:styleId="WW8Num42z0">
    <w:name w:val="WW8Num42z0"/>
    <w:rsid w:val="00852E81"/>
    <w:rPr>
      <w:rFonts w:cs="Times New Roman"/>
      <w:b w:val="0"/>
      <w:color w:val="auto"/>
    </w:rPr>
  </w:style>
  <w:style w:type="character" w:customStyle="1" w:styleId="WW8Num43z0">
    <w:name w:val="WW8Num43z0"/>
    <w:rsid w:val="00852E81"/>
    <w:rPr>
      <w:b w:val="0"/>
      <w:color w:val="auto"/>
      <w:sz w:val="24"/>
      <w:szCs w:val="24"/>
    </w:rPr>
  </w:style>
  <w:style w:type="character" w:customStyle="1" w:styleId="WW8Num44z0">
    <w:name w:val="WW8Num44z0"/>
    <w:rsid w:val="00852E81"/>
    <w:rPr>
      <w:rFonts w:cs="Times New Roman"/>
      <w:b w:val="0"/>
      <w:color w:val="auto"/>
    </w:rPr>
  </w:style>
  <w:style w:type="character" w:customStyle="1" w:styleId="WW8Num45z0">
    <w:name w:val="WW8Num45z0"/>
    <w:rsid w:val="00852E81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852E81"/>
    <w:rPr>
      <w:rFonts w:cs="Times New Roman"/>
      <w:b w:val="0"/>
      <w:color w:val="auto"/>
    </w:rPr>
  </w:style>
  <w:style w:type="character" w:customStyle="1" w:styleId="WW8Num49z0">
    <w:name w:val="WW8Num49z0"/>
    <w:rsid w:val="00852E81"/>
    <w:rPr>
      <w:rFonts w:ascii="Times New Roman" w:hAnsi="Times New Roman" w:cs="Times New Roman"/>
    </w:rPr>
  </w:style>
  <w:style w:type="character" w:customStyle="1" w:styleId="WW8Num50z0">
    <w:name w:val="WW8Num50z0"/>
    <w:rsid w:val="00852E81"/>
    <w:rPr>
      <w:rFonts w:cs="Times New Roman"/>
    </w:rPr>
  </w:style>
  <w:style w:type="character" w:customStyle="1" w:styleId="WW8Num51z0">
    <w:name w:val="WW8Num51z0"/>
    <w:rsid w:val="00852E81"/>
    <w:rPr>
      <w:rFonts w:ascii="Times New Roman" w:hAnsi="Times New Roman" w:cs="Times New Roman"/>
      <w:i w:val="0"/>
      <w:sz w:val="24"/>
    </w:rPr>
  </w:style>
  <w:style w:type="character" w:customStyle="1" w:styleId="WW8Num52z0">
    <w:name w:val="WW8Num52z0"/>
    <w:rsid w:val="00852E81"/>
    <w:rPr>
      <w:rFonts w:cs="Times New Roman"/>
      <w:b w:val="0"/>
      <w:color w:val="auto"/>
    </w:rPr>
  </w:style>
  <w:style w:type="character" w:customStyle="1" w:styleId="WW8Num53z0">
    <w:name w:val="WW8Num53z0"/>
    <w:rsid w:val="00852E81"/>
    <w:rPr>
      <w:rFonts w:eastAsia="Times New Roman"/>
      <w:i w:val="0"/>
    </w:rPr>
  </w:style>
  <w:style w:type="character" w:customStyle="1" w:styleId="WW8Num55z0">
    <w:name w:val="WW8Num55z0"/>
    <w:rsid w:val="00852E81"/>
    <w:rPr>
      <w:rFonts w:eastAsia="Times New Roman"/>
    </w:rPr>
  </w:style>
  <w:style w:type="character" w:customStyle="1" w:styleId="WW8Num56z0">
    <w:name w:val="WW8Num56z0"/>
    <w:rsid w:val="00852E81"/>
    <w:rPr>
      <w:sz w:val="24"/>
      <w:szCs w:val="24"/>
    </w:rPr>
  </w:style>
  <w:style w:type="character" w:customStyle="1" w:styleId="WW8Num58z0">
    <w:name w:val="WW8Num58z0"/>
    <w:rsid w:val="00852E81"/>
    <w:rPr>
      <w:sz w:val="24"/>
      <w:szCs w:val="24"/>
    </w:rPr>
  </w:style>
  <w:style w:type="character" w:customStyle="1" w:styleId="WW8Num59z0">
    <w:name w:val="WW8Num59z0"/>
    <w:rsid w:val="00852E81"/>
    <w:rPr>
      <w:rFonts w:eastAsia="Times New Roman"/>
    </w:rPr>
  </w:style>
  <w:style w:type="character" w:customStyle="1" w:styleId="WW8Num60z0">
    <w:name w:val="WW8Num60z0"/>
    <w:rsid w:val="00852E81"/>
    <w:rPr>
      <w:rFonts w:cs="Times New Roman"/>
      <w:b w:val="0"/>
      <w:strike w:val="0"/>
      <w:dstrike w:val="0"/>
      <w:color w:val="auto"/>
    </w:rPr>
  </w:style>
  <w:style w:type="character" w:customStyle="1" w:styleId="WW8Num61z0">
    <w:name w:val="WW8Num61z0"/>
    <w:rsid w:val="00852E81"/>
    <w:rPr>
      <w:rFonts w:ascii="Times New Roman" w:hAnsi="Times New Roman" w:cs="Times New Roman"/>
    </w:rPr>
  </w:style>
  <w:style w:type="character" w:customStyle="1" w:styleId="WW8Num64z0">
    <w:name w:val="WW8Num64z0"/>
    <w:rsid w:val="00852E81"/>
    <w:rPr>
      <w:rFonts w:ascii="Times New Roman" w:hAnsi="Times New Roman" w:cs="Times New Roman"/>
      <w:b w:val="0"/>
    </w:rPr>
  </w:style>
  <w:style w:type="character" w:customStyle="1" w:styleId="WW8Num65z0">
    <w:name w:val="WW8Num65z0"/>
    <w:rsid w:val="00852E81"/>
    <w:rPr>
      <w:b w:val="0"/>
    </w:rPr>
  </w:style>
  <w:style w:type="character" w:customStyle="1" w:styleId="WW8Num66z0">
    <w:name w:val="WW8Num66z0"/>
    <w:rsid w:val="00852E81"/>
    <w:rPr>
      <w:rFonts w:ascii="Times New Roman" w:hAnsi="Times New Roman" w:cs="Times New Roman"/>
      <w:b w:val="0"/>
      <w:strike w:val="0"/>
      <w:dstrike w:val="0"/>
      <w:color w:val="auto"/>
      <w:sz w:val="24"/>
      <w:szCs w:val="24"/>
    </w:rPr>
  </w:style>
  <w:style w:type="character" w:customStyle="1" w:styleId="WW8Num67z0">
    <w:name w:val="WW8Num67z0"/>
    <w:rsid w:val="00852E81"/>
    <w:rPr>
      <w:sz w:val="24"/>
      <w:szCs w:val="24"/>
    </w:rPr>
  </w:style>
  <w:style w:type="character" w:customStyle="1" w:styleId="WW8Num68z0">
    <w:name w:val="WW8Num68z0"/>
    <w:rsid w:val="00852E81"/>
    <w:rPr>
      <w:rFonts w:eastAsia="Times New Roman"/>
      <w:strike w:val="0"/>
      <w:dstrike w:val="0"/>
    </w:rPr>
  </w:style>
  <w:style w:type="character" w:customStyle="1" w:styleId="WW8Num69z0">
    <w:name w:val="WW8Num69z0"/>
    <w:rsid w:val="00852E81"/>
    <w:rPr>
      <w:rFonts w:cs="Times New Roman"/>
      <w:b w:val="0"/>
      <w:color w:val="auto"/>
    </w:rPr>
  </w:style>
  <w:style w:type="character" w:customStyle="1" w:styleId="WW8Num70z0">
    <w:name w:val="WW8Num70z0"/>
    <w:rsid w:val="00852E81"/>
    <w:rPr>
      <w:rFonts w:eastAsia="Times New Roman"/>
    </w:rPr>
  </w:style>
  <w:style w:type="character" w:customStyle="1" w:styleId="WW8Num71z0">
    <w:name w:val="WW8Num71z0"/>
    <w:rsid w:val="00852E81"/>
    <w:rPr>
      <w:rFonts w:ascii="Times New Roman" w:hAnsi="Times New Roman" w:cs="Times New Roman"/>
    </w:rPr>
  </w:style>
  <w:style w:type="character" w:customStyle="1" w:styleId="Liguvaikefont2">
    <w:name w:val="Lõigu vaikefont2"/>
    <w:rsid w:val="00852E81"/>
  </w:style>
  <w:style w:type="character" w:customStyle="1" w:styleId="WW8Num2z1">
    <w:name w:val="WW8Num2z1"/>
    <w:rsid w:val="00852E81"/>
    <w:rPr>
      <w:rFonts w:cs="Times New Roman"/>
    </w:rPr>
  </w:style>
  <w:style w:type="character" w:customStyle="1" w:styleId="WW8Num10z1">
    <w:name w:val="WW8Num10z1"/>
    <w:rsid w:val="00852E81"/>
    <w:rPr>
      <w:rFonts w:cs="Times New Roman"/>
      <w:b w:val="0"/>
      <w:color w:val="auto"/>
    </w:rPr>
  </w:style>
  <w:style w:type="character" w:customStyle="1" w:styleId="WW8Num12z0">
    <w:name w:val="WW8Num12z0"/>
    <w:rsid w:val="00852E81"/>
    <w:rPr>
      <w:rFonts w:cs="Times New Roman"/>
      <w:b w:val="0"/>
      <w:color w:val="auto"/>
    </w:rPr>
  </w:style>
  <w:style w:type="character" w:customStyle="1" w:styleId="WW8Num13z1">
    <w:name w:val="WW8Num13z1"/>
    <w:rsid w:val="00852E81"/>
    <w:rPr>
      <w:rFonts w:ascii="Courier New" w:hAnsi="Courier New"/>
    </w:rPr>
  </w:style>
  <w:style w:type="character" w:customStyle="1" w:styleId="WW8Num13z2">
    <w:name w:val="WW8Num13z2"/>
    <w:rsid w:val="00852E81"/>
    <w:rPr>
      <w:rFonts w:ascii="Wingdings" w:hAnsi="Wingdings"/>
    </w:rPr>
  </w:style>
  <w:style w:type="character" w:customStyle="1" w:styleId="WW8Num13z3">
    <w:name w:val="WW8Num13z3"/>
    <w:rsid w:val="00852E81"/>
    <w:rPr>
      <w:rFonts w:ascii="Symbol" w:hAnsi="Symbol"/>
    </w:rPr>
  </w:style>
  <w:style w:type="character" w:customStyle="1" w:styleId="WW8Num19z0">
    <w:name w:val="WW8Num19z0"/>
    <w:rsid w:val="00852E81"/>
    <w:rPr>
      <w:rFonts w:cs="Times New Roman"/>
      <w:b w:val="0"/>
      <w:color w:val="auto"/>
    </w:rPr>
  </w:style>
  <w:style w:type="character" w:customStyle="1" w:styleId="WW8Num19z1">
    <w:name w:val="WW8Num19z1"/>
    <w:rsid w:val="00852E81"/>
    <w:rPr>
      <w:b w:val="0"/>
      <w:color w:val="auto"/>
    </w:rPr>
  </w:style>
  <w:style w:type="character" w:customStyle="1" w:styleId="WW8Num20z1">
    <w:name w:val="WW8Num20z1"/>
    <w:rsid w:val="00852E81"/>
    <w:rPr>
      <w:rFonts w:cs="Times New Roman"/>
    </w:rPr>
  </w:style>
  <w:style w:type="character" w:customStyle="1" w:styleId="WW8Num23z1">
    <w:name w:val="WW8Num23z1"/>
    <w:rsid w:val="00852E81"/>
    <w:rPr>
      <w:rFonts w:ascii="Courier New" w:hAnsi="Courier New"/>
    </w:rPr>
  </w:style>
  <w:style w:type="character" w:customStyle="1" w:styleId="WW8Num23z2">
    <w:name w:val="WW8Num23z2"/>
    <w:rsid w:val="00852E81"/>
    <w:rPr>
      <w:rFonts w:ascii="Wingdings" w:hAnsi="Wingdings"/>
    </w:rPr>
  </w:style>
  <w:style w:type="character" w:customStyle="1" w:styleId="WW8Num23z3">
    <w:name w:val="WW8Num23z3"/>
    <w:rsid w:val="00852E81"/>
    <w:rPr>
      <w:rFonts w:ascii="Symbol" w:hAnsi="Symbol"/>
    </w:rPr>
  </w:style>
  <w:style w:type="character" w:customStyle="1" w:styleId="WW8Num27z0">
    <w:name w:val="WW8Num27z0"/>
    <w:rsid w:val="00852E81"/>
    <w:rPr>
      <w:rFonts w:cs="Times New Roman"/>
      <w:b w:val="0"/>
      <w:color w:val="auto"/>
    </w:rPr>
  </w:style>
  <w:style w:type="character" w:customStyle="1" w:styleId="WW8Num28z0">
    <w:name w:val="WW8Num28z0"/>
    <w:rsid w:val="00852E81"/>
    <w:rPr>
      <w:rFonts w:cs="Times New Roman"/>
    </w:rPr>
  </w:style>
  <w:style w:type="character" w:customStyle="1" w:styleId="WW8Num29z1">
    <w:name w:val="WW8Num29z1"/>
    <w:rsid w:val="00852E81"/>
    <w:rPr>
      <w:rFonts w:ascii="Courier New" w:hAnsi="Courier New"/>
    </w:rPr>
  </w:style>
  <w:style w:type="character" w:customStyle="1" w:styleId="WW8Num29z2">
    <w:name w:val="WW8Num29z2"/>
    <w:rsid w:val="00852E81"/>
    <w:rPr>
      <w:rFonts w:ascii="Wingdings" w:hAnsi="Wingdings"/>
    </w:rPr>
  </w:style>
  <w:style w:type="character" w:customStyle="1" w:styleId="WW8Num29z3">
    <w:name w:val="WW8Num29z3"/>
    <w:rsid w:val="00852E81"/>
    <w:rPr>
      <w:rFonts w:ascii="Symbol" w:hAnsi="Symbol"/>
    </w:rPr>
  </w:style>
  <w:style w:type="character" w:customStyle="1" w:styleId="WW8Num30z1">
    <w:name w:val="WW8Num30z1"/>
    <w:rsid w:val="00852E81"/>
    <w:rPr>
      <w:rFonts w:ascii="Courier New" w:hAnsi="Courier New" w:cs="Courier New"/>
    </w:rPr>
  </w:style>
  <w:style w:type="character" w:customStyle="1" w:styleId="WW8Num30z2">
    <w:name w:val="WW8Num30z2"/>
    <w:rsid w:val="00852E81"/>
    <w:rPr>
      <w:rFonts w:ascii="Wingdings" w:hAnsi="Wingdings"/>
    </w:rPr>
  </w:style>
  <w:style w:type="character" w:customStyle="1" w:styleId="WW8Num30z3">
    <w:name w:val="WW8Num30z3"/>
    <w:rsid w:val="00852E81"/>
    <w:rPr>
      <w:rFonts w:ascii="Symbol" w:hAnsi="Symbol"/>
    </w:rPr>
  </w:style>
  <w:style w:type="character" w:customStyle="1" w:styleId="WW8Num33z1">
    <w:name w:val="WW8Num33z1"/>
    <w:rsid w:val="00852E81"/>
    <w:rPr>
      <w:rFonts w:ascii="Courier New" w:hAnsi="Courier New"/>
    </w:rPr>
  </w:style>
  <w:style w:type="character" w:customStyle="1" w:styleId="WW8Num33z2">
    <w:name w:val="WW8Num33z2"/>
    <w:rsid w:val="00852E81"/>
    <w:rPr>
      <w:rFonts w:ascii="Wingdings" w:hAnsi="Wingdings"/>
    </w:rPr>
  </w:style>
  <w:style w:type="character" w:customStyle="1" w:styleId="WW8Num33z3">
    <w:name w:val="WW8Num33z3"/>
    <w:rsid w:val="00852E81"/>
    <w:rPr>
      <w:rFonts w:ascii="Symbol" w:hAnsi="Symbol"/>
    </w:rPr>
  </w:style>
  <w:style w:type="character" w:customStyle="1" w:styleId="WW8Num36z1">
    <w:name w:val="WW8Num36z1"/>
    <w:rsid w:val="00852E81"/>
    <w:rPr>
      <w:rFonts w:ascii="Courier New" w:hAnsi="Courier New"/>
    </w:rPr>
  </w:style>
  <w:style w:type="character" w:customStyle="1" w:styleId="WW8Num36z2">
    <w:name w:val="WW8Num36z2"/>
    <w:rsid w:val="00852E81"/>
    <w:rPr>
      <w:rFonts w:ascii="Wingdings" w:hAnsi="Wingdings"/>
    </w:rPr>
  </w:style>
  <w:style w:type="character" w:customStyle="1" w:styleId="WW8Num36z3">
    <w:name w:val="WW8Num36z3"/>
    <w:rsid w:val="00852E81"/>
    <w:rPr>
      <w:rFonts w:ascii="Symbol" w:hAnsi="Symbol"/>
    </w:rPr>
  </w:style>
  <w:style w:type="character" w:customStyle="1" w:styleId="WW8Num40z0">
    <w:name w:val="WW8Num40z0"/>
    <w:rsid w:val="00852E81"/>
    <w:rPr>
      <w:rFonts w:cs="Times New Roman"/>
      <w:b w:val="0"/>
      <w:color w:val="auto"/>
    </w:rPr>
  </w:style>
  <w:style w:type="character" w:customStyle="1" w:styleId="WW8Num43z1">
    <w:name w:val="WW8Num43z1"/>
    <w:rsid w:val="00852E81"/>
    <w:rPr>
      <w:rFonts w:cs="Times New Roman"/>
      <w:b w:val="0"/>
      <w:color w:val="auto"/>
    </w:rPr>
  </w:style>
  <w:style w:type="character" w:customStyle="1" w:styleId="WW8Num45z1">
    <w:name w:val="WW8Num45z1"/>
    <w:rsid w:val="00852E81"/>
    <w:rPr>
      <w:rFonts w:ascii="Courier New" w:hAnsi="Courier New" w:cs="Courier New"/>
    </w:rPr>
  </w:style>
  <w:style w:type="character" w:customStyle="1" w:styleId="WW8Num45z2">
    <w:name w:val="WW8Num45z2"/>
    <w:rsid w:val="00852E81"/>
    <w:rPr>
      <w:rFonts w:ascii="Wingdings" w:hAnsi="Wingdings"/>
    </w:rPr>
  </w:style>
  <w:style w:type="character" w:customStyle="1" w:styleId="WW8Num45z3">
    <w:name w:val="WW8Num45z3"/>
    <w:rsid w:val="00852E81"/>
    <w:rPr>
      <w:rFonts w:ascii="Symbol" w:hAnsi="Symbol"/>
    </w:rPr>
  </w:style>
  <w:style w:type="character" w:customStyle="1" w:styleId="WW8Num46z1">
    <w:name w:val="WW8Num46z1"/>
    <w:rsid w:val="00852E81"/>
    <w:rPr>
      <w:rFonts w:cs="Times New Roman"/>
      <w:b w:val="0"/>
      <w:color w:val="auto"/>
    </w:rPr>
  </w:style>
  <w:style w:type="character" w:customStyle="1" w:styleId="JalusMrk1">
    <w:name w:val="Jalu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PisMrk1">
    <w:name w:val="Päi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AllmrkusetekstMrk1">
    <w:name w:val="All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LpumrkusetekstMrk1">
    <w:name w:val="Lõpu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1">
    <w:name w:val="Kommentaari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emaMrk1">
    <w:name w:val="Kommentaari teema Märk1"/>
    <w:rsid w:val="00852E8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JutumullitekstMrk1">
    <w:name w:val="Jutumullitekst Märk1"/>
    <w:rsid w:val="00852E81"/>
    <w:rPr>
      <w:rFonts w:ascii="Tahoma" w:eastAsia="Times New Roman" w:hAnsi="Tahoma" w:cs="Tahoma"/>
      <w:sz w:val="16"/>
      <w:szCs w:val="16"/>
    </w:rPr>
  </w:style>
  <w:style w:type="character" w:customStyle="1" w:styleId="AlapealkiriMrk1">
    <w:name w:val="Alapealkiri Märk1"/>
    <w:rsid w:val="00852E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apealkiriMrk">
    <w:name w:val="Alapealkiri Märk"/>
    <w:rsid w:val="00852E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Tugev">
    <w:name w:val="Strong"/>
    <w:qFormat/>
    <w:rsid w:val="00852E81"/>
    <w:rPr>
      <w:b/>
      <w:bCs/>
    </w:rPr>
  </w:style>
  <w:style w:type="character" w:customStyle="1" w:styleId="apple-style-span">
    <w:name w:val="apple-style-span"/>
    <w:rsid w:val="00852E81"/>
  </w:style>
  <w:style w:type="character" w:styleId="Hperlink">
    <w:name w:val="Hyperlink"/>
    <w:rsid w:val="00852E81"/>
    <w:rPr>
      <w:color w:val="0000FF"/>
      <w:u w:val="single"/>
    </w:rPr>
  </w:style>
  <w:style w:type="character" w:customStyle="1" w:styleId="KehatekstMrk1">
    <w:name w:val="Kehatekst Märk1"/>
    <w:rsid w:val="00852E81"/>
    <w:rPr>
      <w:sz w:val="24"/>
      <w:szCs w:val="24"/>
      <w:lang w:eastAsia="ar-SA"/>
    </w:rPr>
  </w:style>
  <w:style w:type="paragraph" w:styleId="Normaallaadveeb">
    <w:name w:val="Normal (Web)"/>
    <w:basedOn w:val="Normaallaad"/>
    <w:uiPriority w:val="99"/>
    <w:rsid w:val="00852E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Register1">
    <w:name w:val="index 1"/>
    <w:basedOn w:val="Normaallaad"/>
    <w:next w:val="Normaallaad"/>
    <w:rsid w:val="00852E81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Registripealkiri">
    <w:name w:val="index heading"/>
    <w:basedOn w:val="Normaallaad"/>
    <w:next w:val="Register1"/>
    <w:rsid w:val="00852E81"/>
    <w:pPr>
      <w:keepNext/>
      <w:suppressAutoHyphens/>
      <w:spacing w:before="480" w:after="210" w:line="230" w:lineRule="atLeas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Kehatekst21">
    <w:name w:val="Kehatekst 21"/>
    <w:basedOn w:val="Normaallaad"/>
    <w:rsid w:val="00852E81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JalusMrk2">
    <w:name w:val="Jalus Märk2"/>
    <w:rsid w:val="00852E81"/>
    <w:rPr>
      <w:rFonts w:cs="Calibri"/>
      <w:sz w:val="24"/>
      <w:szCs w:val="24"/>
      <w:lang w:eastAsia="ar-SA"/>
    </w:rPr>
  </w:style>
  <w:style w:type="paragraph" w:customStyle="1" w:styleId="tabelipealkiri">
    <w:name w:val="tabeli pealkiri"/>
    <w:basedOn w:val="Normaallaadveeb"/>
    <w:rsid w:val="00852E81"/>
    <w:pPr>
      <w:spacing w:before="240" w:after="240"/>
      <w:jc w:val="center"/>
    </w:pPr>
    <w:rPr>
      <w:rFonts w:ascii="Times New Roman" w:hAnsi="Times New Roman" w:cs="Times New Roman"/>
      <w:b/>
      <w:bCs/>
      <w:caps/>
      <w:color w:val="auto"/>
      <w:sz w:val="20"/>
      <w:szCs w:val="20"/>
    </w:rPr>
  </w:style>
  <w:style w:type="character" w:customStyle="1" w:styleId="PisMrk2">
    <w:name w:val="Päis Märk2"/>
    <w:rsid w:val="00852E81"/>
    <w:rPr>
      <w:rFonts w:cs="Calibri"/>
      <w:sz w:val="24"/>
      <w:szCs w:val="24"/>
      <w:lang w:eastAsia="ar-SA"/>
    </w:rPr>
  </w:style>
  <w:style w:type="character" w:customStyle="1" w:styleId="AllmrkusetekstMrk2">
    <w:name w:val="Allmärkuse tekst Märk2"/>
    <w:rsid w:val="00852E81"/>
    <w:rPr>
      <w:rFonts w:cs="Calibri"/>
      <w:lang w:eastAsia="ar-SA"/>
    </w:rPr>
  </w:style>
  <w:style w:type="character" w:customStyle="1" w:styleId="LpumrkusetekstMrk2">
    <w:name w:val="Lõpumärkuse tekst Märk2"/>
    <w:rsid w:val="00852E81"/>
    <w:rPr>
      <w:rFonts w:cs="Calibri"/>
      <w:lang w:eastAsia="ar-SA"/>
    </w:rPr>
  </w:style>
  <w:style w:type="paragraph" w:customStyle="1" w:styleId="Kommentaaritekst2">
    <w:name w:val="Kommentaari tekst2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KommentaaritekstMrk2">
    <w:name w:val="Kommentaari tekst Märk2"/>
    <w:uiPriority w:val="99"/>
    <w:semiHidden/>
    <w:rsid w:val="00852E81"/>
    <w:rPr>
      <w:rFonts w:cs="Calibri"/>
      <w:lang w:eastAsia="ar-SA"/>
    </w:rPr>
  </w:style>
  <w:style w:type="character" w:customStyle="1" w:styleId="KommentaariteemaMrk2">
    <w:name w:val="Kommentaari teema Märk2"/>
    <w:rsid w:val="00852E81"/>
    <w:rPr>
      <w:b/>
      <w:bCs/>
      <w:lang w:eastAsia="ar-SA"/>
    </w:rPr>
  </w:style>
  <w:style w:type="character" w:customStyle="1" w:styleId="JutumullitekstMrk2">
    <w:name w:val="Jutumullitekst Märk2"/>
    <w:rsid w:val="00852E81"/>
    <w:rPr>
      <w:rFonts w:ascii="Tahoma" w:hAnsi="Tahoma" w:cs="Tahoma"/>
      <w:sz w:val="16"/>
      <w:szCs w:val="16"/>
      <w:lang w:eastAsia="ar-SA"/>
    </w:rPr>
  </w:style>
  <w:style w:type="paragraph" w:styleId="Alapealkiri">
    <w:name w:val="Subtitle"/>
    <w:basedOn w:val="Normaallaad"/>
    <w:next w:val="Kehatekst"/>
    <w:link w:val="AlapealkiriMrk2"/>
    <w:qFormat/>
    <w:rsid w:val="00852E81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AlapealkiriMrk2">
    <w:name w:val="Alapealkiri Märk2"/>
    <w:basedOn w:val="Liguvaikefont"/>
    <w:link w:val="Alapealkiri"/>
    <w:rsid w:val="00852E81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Redaktsioon">
    <w:name w:val="Revision"/>
    <w:rsid w:val="00852E81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val="en-GB" w:eastAsia="ar-SA"/>
    </w:rPr>
  </w:style>
  <w:style w:type="paragraph" w:customStyle="1" w:styleId="WW-Default">
    <w:name w:val="WW-Default"/>
    <w:basedOn w:val="Normaallaad"/>
    <w:rsid w:val="00852E81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52E81"/>
    <w:pPr>
      <w:jc w:val="center"/>
    </w:pPr>
    <w:rPr>
      <w:b/>
      <w:bCs/>
    </w:rPr>
  </w:style>
  <w:style w:type="paragraph" w:customStyle="1" w:styleId="Framecontents">
    <w:name w:val="Frame contents"/>
    <w:basedOn w:val="Kehatekst"/>
    <w:rsid w:val="00852E81"/>
    <w:pPr>
      <w:suppressAutoHyphens/>
    </w:pPr>
    <w:rPr>
      <w:rFonts w:ascii="Times New Roman" w:hAnsi="Times New Roman" w:cs="Calibri"/>
      <w:color w:val="auto"/>
      <w:sz w:val="24"/>
      <w:szCs w:val="24"/>
      <w:lang w:eastAsia="ar-SA"/>
    </w:rPr>
  </w:style>
  <w:style w:type="paragraph" w:customStyle="1" w:styleId="DefinitionTerm">
    <w:name w:val="Definition Term"/>
    <w:basedOn w:val="Normaallaad"/>
    <w:next w:val="Normaallaad"/>
    <w:rsid w:val="00852E8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styleId="SK4">
    <w:name w:val="toc 4"/>
    <w:basedOn w:val="Normaallaad"/>
    <w:next w:val="Normaallaad"/>
    <w:autoRedefine/>
    <w:semiHidden/>
    <w:rsid w:val="00852E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tpp2">
    <w:name w:val="List Bullet 2"/>
    <w:basedOn w:val="Normaallaad"/>
    <w:autoRedefine/>
    <w:semiHidden/>
    <w:rsid w:val="00852E81"/>
    <w:pPr>
      <w:tabs>
        <w:tab w:val="left" w:pos="1200"/>
        <w:tab w:val="left" w:pos="1320"/>
        <w:tab w:val="num" w:pos="1440"/>
      </w:tabs>
      <w:spacing w:after="0" w:line="240" w:lineRule="auto"/>
      <w:ind w:left="1440" w:hanging="120"/>
    </w:pPr>
    <w:rPr>
      <w:rFonts w:ascii="Times New Roman" w:eastAsia="Times New Roman" w:hAnsi="Times New Roman" w:cs="Times New Roman"/>
      <w:sz w:val="24"/>
      <w:szCs w:val="24"/>
    </w:rPr>
  </w:style>
  <w:style w:type="paragraph" w:styleId="Loenditpp">
    <w:name w:val="List Bullet"/>
    <w:basedOn w:val="Normaallaad"/>
    <w:autoRedefine/>
    <w:semiHidden/>
    <w:rsid w:val="00852E81"/>
    <w:pPr>
      <w:numPr>
        <w:numId w:val="1"/>
      </w:numPr>
      <w:tabs>
        <w:tab w:val="left" w:pos="600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llmrkuseviide">
    <w:name w:val="footnote reference"/>
    <w:basedOn w:val="Liguvaikefont"/>
    <w:uiPriority w:val="99"/>
    <w:semiHidden/>
    <w:unhideWhenUsed/>
    <w:rsid w:val="00852E81"/>
    <w:rPr>
      <w:vertAlign w:val="superscript"/>
    </w:rPr>
  </w:style>
  <w:style w:type="paragraph" w:customStyle="1" w:styleId="Default">
    <w:name w:val="Default"/>
    <w:rsid w:val="0085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52E8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PealkiriMrk">
    <w:name w:val="Pealkiri Märk"/>
    <w:basedOn w:val="Liguvaikefont"/>
    <w:link w:val="Pealkiri"/>
    <w:uiPriority w:val="10"/>
    <w:rsid w:val="00852E8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TableGrid1">
    <w:name w:val="Table Grid1"/>
    <w:basedOn w:val="Normaaltabel"/>
    <w:next w:val="Kontuurtabel"/>
    <w:uiPriority w:val="59"/>
    <w:rsid w:val="0072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E45AD5"/>
    <w:rPr>
      <w:color w:val="800080" w:themeColor="followedHyperlink"/>
      <w:u w:val="single"/>
    </w:rPr>
  </w:style>
  <w:style w:type="numbering" w:customStyle="1" w:styleId="Laad1">
    <w:name w:val="Laad1"/>
    <w:uiPriority w:val="99"/>
    <w:rsid w:val="001A0961"/>
    <w:pPr>
      <w:numPr>
        <w:numId w:val="2"/>
      </w:numPr>
    </w:pPr>
  </w:style>
  <w:style w:type="paragraph" w:customStyle="1" w:styleId="Laad5">
    <w:name w:val="Laad5"/>
    <w:basedOn w:val="Normaallaad"/>
    <w:link w:val="Laad5Mrk"/>
    <w:qFormat/>
    <w:rsid w:val="001655C9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aad6">
    <w:name w:val="Laad6"/>
    <w:basedOn w:val="Normaallaad"/>
    <w:qFormat/>
    <w:rsid w:val="001655C9"/>
    <w:pPr>
      <w:tabs>
        <w:tab w:val="left" w:pos="-4395"/>
      </w:tabs>
      <w:spacing w:after="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ad5Mrk">
    <w:name w:val="Laad5 Märk"/>
    <w:basedOn w:val="Liguvaikefont"/>
    <w:link w:val="Laad5"/>
    <w:rsid w:val="001655C9"/>
    <w:rPr>
      <w:rFonts w:ascii="Times New Roman" w:eastAsia="Calibri" w:hAnsi="Times New Roman" w:cs="Times New Roman"/>
      <w:sz w:val="24"/>
      <w:szCs w:val="24"/>
    </w:rPr>
  </w:style>
  <w:style w:type="paragraph" w:customStyle="1" w:styleId="Laad7">
    <w:name w:val="Laad7"/>
    <w:basedOn w:val="Loend"/>
    <w:link w:val="Laad7Mrk"/>
    <w:qFormat/>
    <w:rsid w:val="00DE7071"/>
    <w:pPr>
      <w:numPr>
        <w:numId w:val="3"/>
      </w:numPr>
    </w:pPr>
    <w:rPr>
      <w:b/>
      <w:lang w:val="et-EE"/>
    </w:rPr>
  </w:style>
  <w:style w:type="character" w:customStyle="1" w:styleId="Laad7Mrk">
    <w:name w:val="Laad7 Märk"/>
    <w:basedOn w:val="Liguvaikefont"/>
    <w:link w:val="Laad7"/>
    <w:rsid w:val="00DE7071"/>
    <w:rPr>
      <w:rFonts w:ascii="Times" w:eastAsia="Times New Roman" w:hAnsi="Times" w:cs="Times New Roman"/>
      <w:b/>
      <w:sz w:val="24"/>
      <w:szCs w:val="2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CD4360"/>
    <w:pPr>
      <w:spacing w:after="0" w:line="240" w:lineRule="auto"/>
    </w:pPr>
    <w:rPr>
      <w:rFonts w:ascii="Calibri" w:hAnsi="Calibr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CD4360"/>
    <w:rPr>
      <w:rFonts w:ascii="Calibri" w:hAnsi="Calibri"/>
      <w:szCs w:val="21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EA2"/>
    <w:rPr>
      <w:color w:val="808080"/>
      <w:shd w:val="clear" w:color="auto" w:fill="E6E6E6"/>
    </w:rPr>
  </w:style>
  <w:style w:type="paragraph" w:customStyle="1" w:styleId="WW-Default11">
    <w:name w:val="WW-Default11"/>
    <w:rsid w:val="009438E0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 w:val="24"/>
      <w:szCs w:val="20"/>
      <w:lang w:val="en-US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92032B"/>
    <w:rPr>
      <w:color w:val="605E5C"/>
      <w:shd w:val="clear" w:color="auto" w:fill="E1DFDD"/>
    </w:rPr>
  </w:style>
  <w:style w:type="table" w:customStyle="1" w:styleId="TableGrid">
    <w:name w:val="TableGrid"/>
    <w:rsid w:val="00A25EFE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tpp3">
    <w:name w:val="List Bullet 3"/>
    <w:basedOn w:val="Normaallaad"/>
    <w:uiPriority w:val="99"/>
    <w:semiHidden/>
    <w:unhideWhenUsed/>
    <w:rsid w:val="00DC4244"/>
    <w:pPr>
      <w:numPr>
        <w:numId w:val="7"/>
      </w:numPr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DC4244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13.04.2016 kk nr 90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1795F-E7D7-4487-9C52-81023005B4D1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9756B34D-1FB3-45B7-BC95-020556531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9C34C0-6553-400C-AF12-9AA7CC0139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FABAE6-84AE-44BF-9924-A0E6EAAC4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204</Words>
  <Characters>1188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Arto Juhansoo</cp:lastModifiedBy>
  <cp:revision>152</cp:revision>
  <cp:lastPrinted>2018-09-20T08:08:00Z</cp:lastPrinted>
  <dcterms:created xsi:type="dcterms:W3CDTF">2024-01-05T13:58:00Z</dcterms:created>
  <dcterms:modified xsi:type="dcterms:W3CDTF">2025-12-17T08:03:00Z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  <property fmtid="{D5CDD505-2E9C-101B-9397-08002B2CF9AE}" pid="3" name="MSIP_Label_498a93e5-34d1-4068-98bc-b5dd369e4a79_Enabled">
    <vt:lpwstr>true</vt:lpwstr>
  </property>
  <property fmtid="{D5CDD505-2E9C-101B-9397-08002B2CF9AE}" pid="4" name="MSIP_Label_498a93e5-34d1-4068-98bc-b5dd369e4a79_SetDate">
    <vt:lpwstr>2021-07-15T05:52:19Z</vt:lpwstr>
  </property>
  <property fmtid="{D5CDD505-2E9C-101B-9397-08002B2CF9AE}" pid="5" name="MSIP_Label_498a93e5-34d1-4068-98bc-b5dd369e4a79_Method">
    <vt:lpwstr>Privileged</vt:lpwstr>
  </property>
  <property fmtid="{D5CDD505-2E9C-101B-9397-08002B2CF9AE}" pid="6" name="MSIP_Label_498a93e5-34d1-4068-98bc-b5dd369e4a79_Name">
    <vt:lpwstr>Sweco Public</vt:lpwstr>
  </property>
  <property fmtid="{D5CDD505-2E9C-101B-9397-08002B2CF9AE}" pid="7" name="MSIP_Label_498a93e5-34d1-4068-98bc-b5dd369e4a79_SiteId">
    <vt:lpwstr>b7872ef0-9a00-4c18-8a4a-c7d25c778a9e</vt:lpwstr>
  </property>
  <property fmtid="{D5CDD505-2E9C-101B-9397-08002B2CF9AE}" pid="8" name="MSIP_Label_498a93e5-34d1-4068-98bc-b5dd369e4a79_ActionId">
    <vt:lpwstr>354b1612-679d-4375-bc21-8bdc024d25a0</vt:lpwstr>
  </property>
  <property fmtid="{D5CDD505-2E9C-101B-9397-08002B2CF9AE}" pid="9" name="MSIP_Label_498a93e5-34d1-4068-98bc-b5dd369e4a79_ContentBits">
    <vt:lpwstr>0</vt:lpwstr>
  </property>
</Properties>
</file>